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06E" w:rsidRDefault="0072306E">
      <w:pPr>
        <w:pStyle w:val="Uvod"/>
        <w:jc w:val="center"/>
        <w:rPr>
          <w:rFonts w:eastAsia="Times New Roman" w:cs="Arial"/>
          <w:caps/>
          <w:sz w:val="44"/>
          <w:szCs w:val="20"/>
          <w:lang w:val="cs-CZ"/>
        </w:rPr>
      </w:pPr>
    </w:p>
    <w:p w:rsidR="0072306E" w:rsidRDefault="0072306E">
      <w:pPr>
        <w:pStyle w:val="Uvod"/>
        <w:rPr>
          <w:rFonts w:eastAsia="Times New Roman" w:cs="Arial"/>
          <w:b/>
          <w:szCs w:val="20"/>
          <w:lang w:val="cs-CZ"/>
        </w:rPr>
      </w:pPr>
    </w:p>
    <w:p w:rsidR="0072306E" w:rsidRDefault="0072306E">
      <w:pPr>
        <w:pStyle w:val="Uvod"/>
        <w:rPr>
          <w:rFonts w:eastAsia="Times New Roman" w:cs="Arial"/>
          <w:b/>
          <w:szCs w:val="20"/>
          <w:lang w:val="cs-CZ"/>
        </w:rPr>
      </w:pPr>
      <w:r>
        <w:rPr>
          <w:rFonts w:eastAsia="Times New Roman" w:cs="Arial"/>
          <w:b/>
          <w:szCs w:val="20"/>
          <w:lang w:val="cs-CZ"/>
        </w:rPr>
        <w:t>Akce:</w:t>
      </w:r>
    </w:p>
    <w:p w:rsidR="0072306E" w:rsidRDefault="00E51672" w:rsidP="00CD3977">
      <w:pPr>
        <w:pStyle w:val="Uvod"/>
        <w:jc w:val="center"/>
        <w:rPr>
          <w:rFonts w:ascii="Arial" w:eastAsia="Times New Roman" w:hAnsi="Arial" w:cs="Arial"/>
          <w:b/>
          <w:i/>
          <w:iCs/>
          <w:sz w:val="36"/>
          <w:szCs w:val="36"/>
          <w:u w:val="single"/>
        </w:rPr>
      </w:pPr>
      <w:r>
        <w:rPr>
          <w:rFonts w:ascii="Arial" w:eastAsia="Times New Roman" w:hAnsi="Arial" w:cs="Arial"/>
          <w:b/>
          <w:i/>
          <w:iCs/>
          <w:sz w:val="36"/>
          <w:szCs w:val="36"/>
          <w:u w:val="single"/>
          <w:lang w:val="cs-CZ"/>
        </w:rPr>
        <w:t>Radeton, Brno -  1</w:t>
      </w:r>
      <w:r w:rsidR="005256A2">
        <w:rPr>
          <w:rFonts w:ascii="Arial" w:eastAsia="Times New Roman" w:hAnsi="Arial" w:cs="Arial"/>
          <w:b/>
          <w:i/>
          <w:iCs/>
          <w:sz w:val="36"/>
          <w:szCs w:val="36"/>
          <w:u w:val="single"/>
          <w:lang w:val="cs-CZ"/>
        </w:rPr>
        <w:t>4</w:t>
      </w:r>
      <w:r>
        <w:rPr>
          <w:rFonts w:ascii="Arial" w:eastAsia="Times New Roman" w:hAnsi="Arial" w:cs="Arial"/>
          <w:b/>
          <w:i/>
          <w:iCs/>
          <w:sz w:val="36"/>
          <w:szCs w:val="36"/>
          <w:u w:val="single"/>
          <w:lang w:val="cs-CZ"/>
        </w:rPr>
        <w:t>,</w:t>
      </w:r>
      <w:r w:rsidR="00CB7AD0" w:rsidRPr="00CB7AD0">
        <w:rPr>
          <w:rFonts w:ascii="Arial" w:eastAsia="Times New Roman" w:hAnsi="Arial" w:cs="Arial"/>
          <w:b/>
          <w:i/>
          <w:iCs/>
          <w:sz w:val="36"/>
          <w:szCs w:val="36"/>
          <w:u w:val="single"/>
          <w:lang w:val="cs-CZ"/>
        </w:rPr>
        <w:t>8</w:t>
      </w:r>
      <w:r w:rsidR="005256A2">
        <w:rPr>
          <w:rFonts w:ascii="Arial" w:eastAsia="Times New Roman" w:hAnsi="Arial" w:cs="Arial"/>
          <w:b/>
          <w:i/>
          <w:iCs/>
          <w:sz w:val="36"/>
          <w:szCs w:val="36"/>
          <w:u w:val="single"/>
          <w:lang w:val="cs-CZ"/>
        </w:rPr>
        <w:t>5</w:t>
      </w:r>
      <w:r w:rsidR="00CB7AD0" w:rsidRPr="00CB7AD0">
        <w:rPr>
          <w:rFonts w:ascii="Arial" w:eastAsia="Times New Roman" w:hAnsi="Arial" w:cs="Arial"/>
          <w:b/>
          <w:i/>
          <w:iCs/>
          <w:sz w:val="36"/>
          <w:szCs w:val="36"/>
          <w:u w:val="single"/>
          <w:lang w:val="cs-CZ"/>
        </w:rPr>
        <w:t xml:space="preserve"> kWp FVE</w:t>
      </w:r>
    </w:p>
    <w:p w:rsidR="006539D4" w:rsidRDefault="006539D4">
      <w:pPr>
        <w:pStyle w:val="Uvod"/>
        <w:jc w:val="center"/>
        <w:rPr>
          <w:rFonts w:eastAsia="Times New Roman" w:cs="Arial"/>
          <w:sz w:val="32"/>
          <w:szCs w:val="20"/>
          <w:lang w:val="cs-CZ"/>
        </w:rPr>
      </w:pPr>
    </w:p>
    <w:p w:rsidR="0072306E" w:rsidRDefault="0072306E">
      <w:pPr>
        <w:pStyle w:val="Uvod"/>
        <w:rPr>
          <w:rFonts w:eastAsia="Times New Roman" w:cs="Arial"/>
          <w:sz w:val="32"/>
          <w:szCs w:val="20"/>
          <w:lang w:val="cs-CZ"/>
        </w:rPr>
      </w:pPr>
    </w:p>
    <w:p w:rsidR="00017A63" w:rsidRDefault="00017A63">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jc w:val="center"/>
        <w:rPr>
          <w:rFonts w:eastAsia="Times New Roman" w:cs="Arial"/>
          <w:caps/>
          <w:sz w:val="44"/>
          <w:szCs w:val="20"/>
          <w:lang w:val="cs-CZ"/>
        </w:rPr>
      </w:pPr>
      <w:r>
        <w:rPr>
          <w:rFonts w:eastAsia="Times New Roman" w:cs="Arial"/>
          <w:caps/>
          <w:sz w:val="44"/>
          <w:szCs w:val="20"/>
          <w:lang w:val="cs-CZ"/>
        </w:rPr>
        <w:t>Projektová dokumentace</w:t>
      </w: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1D2FF0" w:rsidRDefault="001D2FF0">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p w:rsidR="0072306E" w:rsidRDefault="0072306E">
      <w:pPr>
        <w:pStyle w:val="Uvod"/>
        <w:rPr>
          <w:rFonts w:eastAsia="Times New Roman" w:cs="Arial"/>
          <w:sz w:val="32"/>
          <w:szCs w:val="20"/>
          <w:lang w:val="cs-CZ"/>
        </w:rPr>
      </w:pPr>
    </w:p>
    <w:tbl>
      <w:tblPr>
        <w:tblW w:w="0" w:type="auto"/>
        <w:tblLayout w:type="fixed"/>
        <w:tblCellMar>
          <w:left w:w="112" w:type="dxa"/>
          <w:right w:w="112" w:type="dxa"/>
        </w:tblCellMar>
        <w:tblLook w:val="0000"/>
      </w:tblPr>
      <w:tblGrid>
        <w:gridCol w:w="1700"/>
        <w:gridCol w:w="255"/>
        <w:gridCol w:w="7138"/>
      </w:tblGrid>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tc>
        <w:tc>
          <w:tcPr>
            <w:tcW w:w="7138"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tc>
      </w:tr>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Vypracoval</w:t>
            </w: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rsidR="0072306E" w:rsidRDefault="00581403">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Ing. Radek Studený</w:t>
            </w:r>
          </w:p>
        </w:tc>
      </w:tr>
      <w:tr w:rsidR="0072306E">
        <w:trPr>
          <w:trHeight w:val="80"/>
        </w:trPr>
        <w:tc>
          <w:tcPr>
            <w:tcW w:w="1700"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V Brně</w:t>
            </w:r>
          </w:p>
        </w:tc>
        <w:tc>
          <w:tcPr>
            <w:tcW w:w="255" w:type="dxa"/>
            <w:shd w:val="clear" w:color="auto" w:fill="auto"/>
          </w:tcPr>
          <w:p w:rsidR="0072306E" w:rsidRDefault="0072306E">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w:t>
            </w:r>
          </w:p>
        </w:tc>
        <w:tc>
          <w:tcPr>
            <w:tcW w:w="7138" w:type="dxa"/>
            <w:shd w:val="clear" w:color="auto" w:fill="auto"/>
          </w:tcPr>
          <w:p w:rsidR="0072306E" w:rsidRDefault="00581403">
            <w:pPr>
              <w:pStyle w:val="Normln1"/>
              <w:spacing w:before="120" w:line="228" w:lineRule="auto"/>
              <w:rPr>
                <w:rFonts w:ascii="Arial" w:eastAsia="Times New Roman" w:hAnsi="Arial" w:cs="Arial"/>
                <w:b/>
                <w:color w:val="00000A"/>
                <w:sz w:val="20"/>
                <w:szCs w:val="20"/>
              </w:rPr>
            </w:pPr>
            <w:r>
              <w:rPr>
                <w:rFonts w:ascii="Arial" w:eastAsia="Times New Roman" w:hAnsi="Arial" w:cs="Arial"/>
                <w:b/>
                <w:color w:val="00000A"/>
                <w:sz w:val="20"/>
                <w:szCs w:val="20"/>
              </w:rPr>
              <w:t>04</w:t>
            </w:r>
            <w:r w:rsidR="00EB28AB">
              <w:rPr>
                <w:rFonts w:ascii="Arial" w:eastAsia="Times New Roman" w:hAnsi="Arial" w:cs="Arial"/>
                <w:b/>
                <w:color w:val="00000A"/>
                <w:sz w:val="20"/>
                <w:szCs w:val="20"/>
              </w:rPr>
              <w:t>/201</w:t>
            </w:r>
            <w:r w:rsidR="00570DC4">
              <w:rPr>
                <w:rFonts w:ascii="Arial" w:eastAsia="Times New Roman" w:hAnsi="Arial" w:cs="Arial"/>
                <w:b/>
                <w:color w:val="00000A"/>
                <w:sz w:val="20"/>
                <w:szCs w:val="20"/>
              </w:rPr>
              <w:t>8</w:t>
            </w:r>
          </w:p>
          <w:p w:rsidR="0072306E" w:rsidRDefault="0072306E">
            <w:pPr>
              <w:pStyle w:val="Normln1"/>
              <w:spacing w:before="120" w:line="228" w:lineRule="auto"/>
              <w:rPr>
                <w:rFonts w:ascii="Arial" w:eastAsia="Times New Roman" w:hAnsi="Arial" w:cs="Arial"/>
                <w:b/>
                <w:color w:val="00000A"/>
                <w:sz w:val="20"/>
                <w:szCs w:val="20"/>
              </w:rPr>
            </w:pPr>
          </w:p>
          <w:p w:rsidR="0072306E" w:rsidRDefault="0072306E">
            <w:pPr>
              <w:pStyle w:val="Normln1"/>
              <w:spacing w:before="120" w:line="228" w:lineRule="auto"/>
              <w:rPr>
                <w:rFonts w:ascii="Arial" w:eastAsia="Times New Roman" w:hAnsi="Arial" w:cs="Arial"/>
                <w:b/>
                <w:color w:val="00000A"/>
                <w:sz w:val="20"/>
                <w:szCs w:val="20"/>
              </w:rPr>
            </w:pPr>
          </w:p>
        </w:tc>
      </w:tr>
    </w:tbl>
    <w:p w:rsidR="0072306E" w:rsidRDefault="0072306E">
      <w:pPr>
        <w:pStyle w:val="Uvod"/>
        <w:rPr>
          <w:rFonts w:ascii="Arial" w:hAnsi="Arial" w:cs="Arial"/>
          <w:b/>
          <w:lang w:val="cs-CZ"/>
        </w:rPr>
      </w:pPr>
    </w:p>
    <w:p w:rsidR="0072306E" w:rsidRPr="008A7728" w:rsidRDefault="0072306E">
      <w:pPr>
        <w:pStyle w:val="Normln1"/>
        <w:spacing w:before="120"/>
        <w:ind w:left="426" w:firstLine="283"/>
        <w:jc w:val="center"/>
        <w:rPr>
          <w:rFonts w:ascii="Arial" w:hAnsi="Arial" w:cs="Arial"/>
          <w:b/>
          <w:color w:val="00000A"/>
          <w:sz w:val="72"/>
          <w:u w:val="single"/>
        </w:rPr>
      </w:pPr>
      <w:r w:rsidRPr="008A7728">
        <w:rPr>
          <w:rFonts w:ascii="Arial" w:hAnsi="Arial" w:cs="Arial"/>
          <w:b/>
          <w:color w:val="00000A"/>
          <w:sz w:val="72"/>
          <w:u w:val="single"/>
        </w:rPr>
        <w:t>TECHNICKÁ ZPRÁVA</w:t>
      </w:r>
    </w:p>
    <w:p w:rsidR="0072306E" w:rsidRPr="008A7728" w:rsidRDefault="0072306E">
      <w:pPr>
        <w:pStyle w:val="Nadpis1"/>
        <w:widowControl/>
        <w:jc w:val="both"/>
        <w:rPr>
          <w:lang w:val="cs-CZ"/>
        </w:rPr>
      </w:pPr>
      <w:r w:rsidRPr="008A7728">
        <w:rPr>
          <w:lang w:val="cs-CZ"/>
        </w:rPr>
        <w:t xml:space="preserve"> ZÁKLADNÍ ÚDAJE AKCE</w:t>
      </w:r>
    </w:p>
    <w:p w:rsidR="0072306E" w:rsidRPr="008A7728" w:rsidRDefault="0072306E">
      <w:pPr>
        <w:jc w:val="both"/>
      </w:pPr>
    </w:p>
    <w:tbl>
      <w:tblPr>
        <w:tblW w:w="0" w:type="auto"/>
        <w:tblLayout w:type="fixed"/>
        <w:tblCellMar>
          <w:left w:w="71" w:type="dxa"/>
          <w:right w:w="71" w:type="dxa"/>
        </w:tblCellMar>
        <w:tblLook w:val="0000"/>
      </w:tblPr>
      <w:tblGrid>
        <w:gridCol w:w="4111"/>
        <w:gridCol w:w="165"/>
        <w:gridCol w:w="4725"/>
      </w:tblGrid>
      <w:tr w:rsidR="0072306E" w:rsidRPr="008A7728">
        <w:trPr>
          <w:trHeight w:val="80"/>
        </w:trPr>
        <w:tc>
          <w:tcPr>
            <w:tcW w:w="4111" w:type="dxa"/>
            <w:shd w:val="clear" w:color="auto" w:fill="auto"/>
          </w:tcPr>
          <w:p w:rsidR="0072306E" w:rsidRPr="008A7728" w:rsidRDefault="0072306E">
            <w:pPr>
              <w:spacing w:before="120" w:line="240" w:lineRule="atLeast"/>
              <w:jc w:val="both"/>
              <w:rPr>
                <w:b/>
              </w:rPr>
            </w:pPr>
            <w:r w:rsidRPr="008A7728">
              <w:rPr>
                <w:b/>
              </w:rPr>
              <w:t>Místo</w:t>
            </w:r>
          </w:p>
        </w:tc>
        <w:tc>
          <w:tcPr>
            <w:tcW w:w="165" w:type="dxa"/>
            <w:shd w:val="clear" w:color="auto" w:fill="auto"/>
          </w:tcPr>
          <w:p w:rsidR="0072306E" w:rsidRPr="008A7728" w:rsidRDefault="0072306E">
            <w:pPr>
              <w:spacing w:before="120" w:line="240" w:lineRule="atLeast"/>
              <w:jc w:val="both"/>
              <w:rPr>
                <w:b/>
              </w:rPr>
            </w:pPr>
            <w:r w:rsidRPr="008A7728">
              <w:rPr>
                <w:b/>
              </w:rPr>
              <w:t>:</w:t>
            </w:r>
          </w:p>
        </w:tc>
        <w:tc>
          <w:tcPr>
            <w:tcW w:w="4725" w:type="dxa"/>
            <w:shd w:val="clear" w:color="auto" w:fill="auto"/>
          </w:tcPr>
          <w:p w:rsidR="0072306E" w:rsidRPr="008A7728" w:rsidRDefault="002C0ED6" w:rsidP="002C0ED6">
            <w:pPr>
              <w:spacing w:before="120" w:line="240" w:lineRule="atLeast"/>
              <w:jc w:val="both"/>
            </w:pPr>
            <w:r w:rsidRPr="002C0ED6">
              <w:rPr>
                <w:bCs/>
                <w:color w:val="000000"/>
              </w:rPr>
              <w:t>Edisonova 2979/7, Královo Pole,                               612 00 Brno</w:t>
            </w:r>
            <w:r>
              <w:rPr>
                <w:bCs/>
                <w:color w:val="000000"/>
              </w:rPr>
              <w:t>, p.č. 4800/37</w:t>
            </w:r>
          </w:p>
        </w:tc>
      </w:tr>
      <w:tr w:rsidR="0072306E" w:rsidRPr="008A7728">
        <w:trPr>
          <w:trHeight w:val="80"/>
        </w:trPr>
        <w:tc>
          <w:tcPr>
            <w:tcW w:w="4111" w:type="dxa"/>
            <w:shd w:val="clear" w:color="auto" w:fill="auto"/>
          </w:tcPr>
          <w:p w:rsidR="0072306E" w:rsidRPr="008A7728" w:rsidRDefault="0072306E">
            <w:pPr>
              <w:spacing w:before="120" w:line="240" w:lineRule="atLeast"/>
              <w:jc w:val="both"/>
              <w:rPr>
                <w:b/>
              </w:rPr>
            </w:pPr>
            <w:r w:rsidRPr="008A7728">
              <w:rPr>
                <w:b/>
              </w:rPr>
              <w:t>Katastrální území</w:t>
            </w:r>
          </w:p>
        </w:tc>
        <w:tc>
          <w:tcPr>
            <w:tcW w:w="165" w:type="dxa"/>
            <w:shd w:val="clear" w:color="auto" w:fill="auto"/>
          </w:tcPr>
          <w:p w:rsidR="0072306E" w:rsidRPr="008A7728" w:rsidRDefault="0072306E">
            <w:pPr>
              <w:spacing w:before="120" w:line="240" w:lineRule="atLeast"/>
              <w:jc w:val="both"/>
              <w:rPr>
                <w:b/>
              </w:rPr>
            </w:pPr>
            <w:r w:rsidRPr="008A7728">
              <w:rPr>
                <w:b/>
              </w:rPr>
              <w:t>:</w:t>
            </w:r>
          </w:p>
        </w:tc>
        <w:tc>
          <w:tcPr>
            <w:tcW w:w="4725" w:type="dxa"/>
            <w:shd w:val="clear" w:color="auto" w:fill="auto"/>
          </w:tcPr>
          <w:p w:rsidR="00E54658" w:rsidRPr="008A7728" w:rsidRDefault="002C0ED6" w:rsidP="001D5626">
            <w:pPr>
              <w:spacing w:before="120" w:line="240" w:lineRule="atLeast"/>
              <w:rPr>
                <w:rFonts w:eastAsia="Times New Roman"/>
                <w:color w:val="000000"/>
              </w:rPr>
            </w:pPr>
            <w:r w:rsidRPr="002C0ED6">
              <w:rPr>
                <w:rFonts w:eastAsia="Times New Roman"/>
                <w:color w:val="000000"/>
              </w:rPr>
              <w:t>Královo Pole [611484]</w:t>
            </w:r>
          </w:p>
        </w:tc>
      </w:tr>
      <w:tr w:rsidR="0072306E" w:rsidRPr="008A7728">
        <w:trPr>
          <w:trHeight w:val="80"/>
        </w:trPr>
        <w:tc>
          <w:tcPr>
            <w:tcW w:w="4111" w:type="dxa"/>
            <w:shd w:val="clear" w:color="auto" w:fill="auto"/>
          </w:tcPr>
          <w:p w:rsidR="0072306E" w:rsidRPr="008A7728" w:rsidRDefault="0072306E">
            <w:pPr>
              <w:spacing w:before="120" w:line="240" w:lineRule="atLeast"/>
              <w:jc w:val="both"/>
              <w:rPr>
                <w:b/>
              </w:rPr>
            </w:pPr>
            <w:r w:rsidRPr="008A7728">
              <w:rPr>
                <w:b/>
              </w:rPr>
              <w:t xml:space="preserve">Kraj </w:t>
            </w:r>
            <w:r w:rsidRPr="008A7728">
              <w:rPr>
                <w:b/>
              </w:rPr>
              <w:tab/>
            </w:r>
            <w:r w:rsidRPr="008A7728">
              <w:rPr>
                <w:b/>
              </w:rPr>
              <w:tab/>
            </w:r>
          </w:p>
        </w:tc>
        <w:tc>
          <w:tcPr>
            <w:tcW w:w="165" w:type="dxa"/>
            <w:shd w:val="clear" w:color="auto" w:fill="auto"/>
          </w:tcPr>
          <w:p w:rsidR="0072306E" w:rsidRPr="008A7728" w:rsidRDefault="0072306E">
            <w:pPr>
              <w:spacing w:before="120" w:line="240" w:lineRule="atLeast"/>
              <w:jc w:val="both"/>
              <w:rPr>
                <w:b/>
              </w:rPr>
            </w:pPr>
            <w:r w:rsidRPr="008A7728">
              <w:rPr>
                <w:b/>
              </w:rPr>
              <w:t>:</w:t>
            </w:r>
          </w:p>
        </w:tc>
        <w:tc>
          <w:tcPr>
            <w:tcW w:w="4725" w:type="dxa"/>
            <w:shd w:val="clear" w:color="auto" w:fill="auto"/>
          </w:tcPr>
          <w:p w:rsidR="0072306E" w:rsidRPr="008A7728" w:rsidRDefault="002C0ED6" w:rsidP="00F9142F">
            <w:pPr>
              <w:spacing w:before="120" w:line="240" w:lineRule="atLeast"/>
              <w:jc w:val="both"/>
            </w:pPr>
            <w:r>
              <w:t>Jihomoravský</w:t>
            </w:r>
          </w:p>
        </w:tc>
      </w:tr>
      <w:tr w:rsidR="0072306E" w:rsidTr="003D2FBF">
        <w:trPr>
          <w:trHeight w:val="637"/>
        </w:trPr>
        <w:tc>
          <w:tcPr>
            <w:tcW w:w="4111" w:type="dxa"/>
            <w:shd w:val="clear" w:color="auto" w:fill="auto"/>
          </w:tcPr>
          <w:p w:rsidR="0072306E" w:rsidRPr="008A7728" w:rsidRDefault="0072306E">
            <w:pPr>
              <w:spacing w:before="120" w:line="240" w:lineRule="atLeast"/>
              <w:jc w:val="both"/>
              <w:rPr>
                <w:b/>
              </w:rPr>
            </w:pPr>
            <w:r w:rsidRPr="008A7728">
              <w:rPr>
                <w:b/>
              </w:rPr>
              <w:t>Investor</w:t>
            </w:r>
            <w:r w:rsidR="003F786E" w:rsidRPr="008A7728">
              <w:rPr>
                <w:b/>
              </w:rPr>
              <w:t>/stavebník</w:t>
            </w:r>
          </w:p>
        </w:tc>
        <w:tc>
          <w:tcPr>
            <w:tcW w:w="165" w:type="dxa"/>
            <w:shd w:val="clear" w:color="auto" w:fill="auto"/>
          </w:tcPr>
          <w:p w:rsidR="0072306E" w:rsidRPr="008A7728" w:rsidRDefault="0072306E">
            <w:pPr>
              <w:spacing w:before="120" w:line="240" w:lineRule="atLeast"/>
              <w:jc w:val="both"/>
              <w:rPr>
                <w:b/>
              </w:rPr>
            </w:pPr>
            <w:r w:rsidRPr="008A7728">
              <w:rPr>
                <w:b/>
              </w:rPr>
              <w:t>:</w:t>
            </w:r>
          </w:p>
        </w:tc>
        <w:tc>
          <w:tcPr>
            <w:tcW w:w="4725" w:type="dxa"/>
            <w:shd w:val="clear" w:color="auto" w:fill="auto"/>
          </w:tcPr>
          <w:p w:rsidR="003B22B6" w:rsidRPr="002C0ED6" w:rsidRDefault="002C0ED6" w:rsidP="008A7728">
            <w:pPr>
              <w:spacing w:before="120" w:line="240" w:lineRule="atLeast"/>
              <w:jc w:val="both"/>
            </w:pPr>
            <w:r w:rsidRPr="002C0ED6">
              <w:t>Radeton s.r.o., Edisonova 2979/7, Královo Pole, 612 00 Brno</w:t>
            </w:r>
          </w:p>
        </w:tc>
      </w:tr>
      <w:tr w:rsidR="0072306E">
        <w:trPr>
          <w:trHeight w:val="80"/>
        </w:trPr>
        <w:tc>
          <w:tcPr>
            <w:tcW w:w="4111" w:type="dxa"/>
            <w:shd w:val="clear" w:color="auto" w:fill="auto"/>
          </w:tcPr>
          <w:p w:rsidR="0072306E" w:rsidRDefault="0072306E">
            <w:pPr>
              <w:spacing w:before="120" w:line="240" w:lineRule="atLeast"/>
              <w:jc w:val="both"/>
              <w:rPr>
                <w:b/>
              </w:rPr>
            </w:pPr>
            <w:r>
              <w:rPr>
                <w:b/>
              </w:rPr>
              <w:t>Projektant</w:t>
            </w:r>
          </w:p>
        </w:tc>
        <w:tc>
          <w:tcPr>
            <w:tcW w:w="165" w:type="dxa"/>
            <w:shd w:val="clear" w:color="auto" w:fill="auto"/>
          </w:tcPr>
          <w:p w:rsidR="0072306E" w:rsidRDefault="0072306E">
            <w:pPr>
              <w:spacing w:before="120" w:line="240" w:lineRule="atLeast"/>
              <w:jc w:val="both"/>
              <w:rPr>
                <w:b/>
              </w:rPr>
            </w:pPr>
            <w:r>
              <w:rPr>
                <w:b/>
              </w:rPr>
              <w:t>:</w:t>
            </w:r>
          </w:p>
        </w:tc>
        <w:tc>
          <w:tcPr>
            <w:tcW w:w="4725" w:type="dxa"/>
            <w:shd w:val="clear" w:color="auto" w:fill="auto"/>
          </w:tcPr>
          <w:p w:rsidR="0072306E" w:rsidRPr="001D5626" w:rsidRDefault="00EE7FA7" w:rsidP="00EE7FA7">
            <w:pPr>
              <w:spacing w:before="120" w:line="240" w:lineRule="atLeast"/>
              <w:jc w:val="both"/>
            </w:pPr>
            <w:r>
              <w:t>Ing. Radek Studený</w:t>
            </w:r>
            <w:r w:rsidR="0040293C" w:rsidRPr="001D5626">
              <w:t xml:space="preserve">, </w:t>
            </w:r>
            <w:r>
              <w:t>I</w:t>
            </w:r>
            <w:r w:rsidR="0040293C" w:rsidRPr="001D5626">
              <w:t xml:space="preserve">T00, autorizace č. </w:t>
            </w:r>
            <w:r w:rsidRPr="00EE7FA7">
              <w:t>0008961</w:t>
            </w:r>
            <w:r w:rsidR="0040293C" w:rsidRPr="001D5626">
              <w:t>.</w:t>
            </w:r>
          </w:p>
        </w:tc>
      </w:tr>
      <w:tr w:rsidR="0072306E">
        <w:trPr>
          <w:trHeight w:val="80"/>
        </w:trPr>
        <w:tc>
          <w:tcPr>
            <w:tcW w:w="4111" w:type="dxa"/>
            <w:shd w:val="clear" w:color="auto" w:fill="auto"/>
          </w:tcPr>
          <w:p w:rsidR="0072306E" w:rsidRDefault="0072306E">
            <w:pPr>
              <w:spacing w:before="120" w:line="240" w:lineRule="atLeast"/>
              <w:jc w:val="both"/>
              <w:rPr>
                <w:b/>
              </w:rPr>
            </w:pPr>
            <w:r>
              <w:rPr>
                <w:b/>
              </w:rPr>
              <w:t>Stejnosměrná síť NN</w:t>
            </w:r>
          </w:p>
        </w:tc>
        <w:tc>
          <w:tcPr>
            <w:tcW w:w="165" w:type="dxa"/>
            <w:shd w:val="clear" w:color="auto" w:fill="auto"/>
          </w:tcPr>
          <w:p w:rsidR="0072306E" w:rsidRPr="00A904C4" w:rsidRDefault="0072306E">
            <w:pPr>
              <w:spacing w:before="120" w:line="240" w:lineRule="atLeast"/>
              <w:jc w:val="both"/>
              <w:rPr>
                <w:b/>
              </w:rPr>
            </w:pPr>
            <w:r w:rsidRPr="00A904C4">
              <w:rPr>
                <w:b/>
              </w:rPr>
              <w:t>:</w:t>
            </w:r>
          </w:p>
        </w:tc>
        <w:tc>
          <w:tcPr>
            <w:tcW w:w="4725" w:type="dxa"/>
            <w:shd w:val="clear" w:color="auto" w:fill="auto"/>
          </w:tcPr>
          <w:p w:rsidR="0072306E" w:rsidRPr="001D5626" w:rsidRDefault="00CB7637" w:rsidP="00444D63">
            <w:pPr>
              <w:spacing w:before="120" w:line="240" w:lineRule="atLeast"/>
              <w:jc w:val="both"/>
            </w:pPr>
            <w:r w:rsidRPr="001D5626">
              <w:t xml:space="preserve">2 DC </w:t>
            </w:r>
            <w:r w:rsidR="00444D63" w:rsidRPr="001D5626">
              <w:t>10</w:t>
            </w:r>
            <w:r w:rsidR="000827B5" w:rsidRPr="001D5626">
              <w:t>0</w:t>
            </w:r>
            <w:r w:rsidR="00A904C4" w:rsidRPr="001D5626">
              <w:t>0</w:t>
            </w:r>
            <w:r w:rsidR="0072306E" w:rsidRPr="001D5626">
              <w:t xml:space="preserve"> V, IT</w:t>
            </w:r>
          </w:p>
        </w:tc>
      </w:tr>
      <w:tr w:rsidR="0072306E">
        <w:trPr>
          <w:trHeight w:val="80"/>
        </w:trPr>
        <w:tc>
          <w:tcPr>
            <w:tcW w:w="4111" w:type="dxa"/>
            <w:shd w:val="clear" w:color="auto" w:fill="auto"/>
          </w:tcPr>
          <w:p w:rsidR="0072306E" w:rsidRDefault="0072306E">
            <w:pPr>
              <w:spacing w:before="120" w:line="240" w:lineRule="atLeast"/>
              <w:jc w:val="both"/>
              <w:rPr>
                <w:b/>
              </w:rPr>
            </w:pPr>
            <w:r>
              <w:rPr>
                <w:b/>
              </w:rPr>
              <w:t>Střídavá síť NN</w:t>
            </w:r>
          </w:p>
        </w:tc>
        <w:tc>
          <w:tcPr>
            <w:tcW w:w="165" w:type="dxa"/>
            <w:shd w:val="clear" w:color="auto" w:fill="auto"/>
          </w:tcPr>
          <w:p w:rsidR="0072306E" w:rsidRPr="00A904C4" w:rsidRDefault="0072306E">
            <w:pPr>
              <w:spacing w:before="120" w:line="240" w:lineRule="atLeast"/>
              <w:jc w:val="both"/>
              <w:rPr>
                <w:b/>
              </w:rPr>
            </w:pPr>
            <w:r w:rsidRPr="00A904C4">
              <w:rPr>
                <w:b/>
              </w:rPr>
              <w:t>:</w:t>
            </w:r>
          </w:p>
        </w:tc>
        <w:tc>
          <w:tcPr>
            <w:tcW w:w="4725" w:type="dxa"/>
            <w:shd w:val="clear" w:color="auto" w:fill="auto"/>
          </w:tcPr>
          <w:p w:rsidR="0072306E" w:rsidRPr="001D5626" w:rsidRDefault="0072306E" w:rsidP="00D82DDA">
            <w:pPr>
              <w:spacing w:before="120" w:line="240" w:lineRule="atLeast"/>
              <w:jc w:val="both"/>
            </w:pPr>
            <w:r w:rsidRPr="001D5626">
              <w:t>3+PEN, ~ 50Hz, 400/230V/ TN-C-S</w:t>
            </w:r>
          </w:p>
        </w:tc>
      </w:tr>
      <w:tr w:rsidR="0072306E">
        <w:trPr>
          <w:trHeight w:val="80"/>
        </w:trPr>
        <w:tc>
          <w:tcPr>
            <w:tcW w:w="4111" w:type="dxa"/>
            <w:shd w:val="clear" w:color="auto" w:fill="auto"/>
          </w:tcPr>
          <w:p w:rsidR="0072306E" w:rsidRDefault="0072306E">
            <w:pPr>
              <w:spacing w:before="120" w:line="240" w:lineRule="atLeast"/>
              <w:jc w:val="both"/>
              <w:rPr>
                <w:b/>
              </w:rPr>
            </w:pPr>
            <w:r>
              <w:rPr>
                <w:b/>
              </w:rPr>
              <w:t>Prostory z hlediska úrazu el. proudem</w:t>
            </w:r>
          </w:p>
        </w:tc>
        <w:tc>
          <w:tcPr>
            <w:tcW w:w="165" w:type="dxa"/>
            <w:shd w:val="clear" w:color="auto" w:fill="auto"/>
          </w:tcPr>
          <w:p w:rsidR="0072306E" w:rsidRDefault="0072306E">
            <w:pPr>
              <w:spacing w:before="120" w:line="240" w:lineRule="atLeast"/>
              <w:jc w:val="both"/>
              <w:rPr>
                <w:b/>
              </w:rPr>
            </w:pPr>
            <w:r>
              <w:rPr>
                <w:b/>
              </w:rPr>
              <w:t>:</w:t>
            </w:r>
          </w:p>
        </w:tc>
        <w:tc>
          <w:tcPr>
            <w:tcW w:w="4725" w:type="dxa"/>
            <w:shd w:val="clear" w:color="auto" w:fill="auto"/>
          </w:tcPr>
          <w:p w:rsidR="0072306E" w:rsidRPr="001D5626" w:rsidRDefault="0072306E" w:rsidP="005258AF">
            <w:pPr>
              <w:spacing w:before="120" w:line="240" w:lineRule="atLeast"/>
              <w:jc w:val="both"/>
            </w:pPr>
            <w:r w:rsidRPr="001D5626">
              <w:t xml:space="preserve">Vnitřní  - normální, venkovní </w:t>
            </w:r>
            <w:r w:rsidR="00531C89" w:rsidRPr="001D5626">
              <w:t>–</w:t>
            </w:r>
            <w:r w:rsidR="005258AF" w:rsidRPr="001D5626">
              <w:t xml:space="preserve"> </w:t>
            </w:r>
            <w:r w:rsidRPr="001D5626">
              <w:t>nebezpečné</w:t>
            </w:r>
          </w:p>
        </w:tc>
      </w:tr>
      <w:tr w:rsidR="0072306E">
        <w:trPr>
          <w:trHeight w:val="80"/>
        </w:trPr>
        <w:tc>
          <w:tcPr>
            <w:tcW w:w="4111" w:type="dxa"/>
            <w:shd w:val="clear" w:color="auto" w:fill="auto"/>
          </w:tcPr>
          <w:p w:rsidR="00F62369" w:rsidRPr="006E3715" w:rsidRDefault="0072306E">
            <w:pPr>
              <w:spacing w:before="120" w:line="240" w:lineRule="atLeast"/>
              <w:rPr>
                <w:b/>
              </w:rPr>
            </w:pPr>
            <w:r w:rsidRPr="006E3715">
              <w:rPr>
                <w:b/>
              </w:rPr>
              <w:t>Vnější vlivy působící na elektrická zařízení</w:t>
            </w:r>
          </w:p>
        </w:tc>
        <w:tc>
          <w:tcPr>
            <w:tcW w:w="165" w:type="dxa"/>
            <w:shd w:val="clear" w:color="auto" w:fill="auto"/>
          </w:tcPr>
          <w:p w:rsidR="0072306E" w:rsidRPr="006E3715" w:rsidRDefault="0072306E">
            <w:pPr>
              <w:spacing w:before="120" w:line="240" w:lineRule="atLeast"/>
              <w:jc w:val="both"/>
              <w:rPr>
                <w:b/>
              </w:rPr>
            </w:pPr>
            <w:r w:rsidRPr="006E3715">
              <w:rPr>
                <w:b/>
              </w:rPr>
              <w:t>:</w:t>
            </w:r>
          </w:p>
        </w:tc>
        <w:tc>
          <w:tcPr>
            <w:tcW w:w="4725" w:type="dxa"/>
            <w:shd w:val="clear" w:color="auto" w:fill="auto"/>
          </w:tcPr>
          <w:p w:rsidR="0072306E" w:rsidRPr="001D5626" w:rsidRDefault="009A2900">
            <w:pPr>
              <w:spacing w:before="120" w:line="240" w:lineRule="atLeast"/>
            </w:pPr>
            <w:r w:rsidRPr="001D5626">
              <w:t>Dle protokolu o určení vnějších vlivů</w:t>
            </w:r>
          </w:p>
        </w:tc>
      </w:tr>
      <w:tr w:rsidR="00F62369" w:rsidTr="00F62369">
        <w:trPr>
          <w:trHeight w:val="80"/>
        </w:trPr>
        <w:tc>
          <w:tcPr>
            <w:tcW w:w="4111" w:type="dxa"/>
            <w:shd w:val="clear" w:color="auto" w:fill="auto"/>
          </w:tcPr>
          <w:p w:rsidR="00F62369" w:rsidRPr="006E3715" w:rsidRDefault="00F62369" w:rsidP="00F62369">
            <w:pPr>
              <w:spacing w:before="120" w:line="240" w:lineRule="atLeast"/>
              <w:rPr>
                <w:b/>
              </w:rPr>
            </w:pPr>
            <w:r w:rsidRPr="006E3715">
              <w:rPr>
                <w:b/>
              </w:rPr>
              <w:t>GPS</w:t>
            </w:r>
          </w:p>
        </w:tc>
        <w:tc>
          <w:tcPr>
            <w:tcW w:w="165" w:type="dxa"/>
            <w:shd w:val="clear" w:color="auto" w:fill="auto"/>
          </w:tcPr>
          <w:p w:rsidR="00F62369" w:rsidRPr="006E3715" w:rsidRDefault="00F62369" w:rsidP="008F25F5">
            <w:pPr>
              <w:spacing w:before="120" w:line="240" w:lineRule="atLeast"/>
              <w:jc w:val="both"/>
              <w:rPr>
                <w:b/>
              </w:rPr>
            </w:pPr>
            <w:r w:rsidRPr="006E3715">
              <w:rPr>
                <w:b/>
              </w:rPr>
              <w:t>:</w:t>
            </w:r>
          </w:p>
        </w:tc>
        <w:tc>
          <w:tcPr>
            <w:tcW w:w="4725" w:type="dxa"/>
            <w:shd w:val="clear" w:color="auto" w:fill="auto"/>
          </w:tcPr>
          <w:p w:rsidR="00F62369" w:rsidRPr="001D5626" w:rsidRDefault="002C0ED6" w:rsidP="002C0ED6">
            <w:pPr>
              <w:spacing w:before="120" w:line="240" w:lineRule="atLeast"/>
            </w:pPr>
            <w:r>
              <w:t>49.2292475N, 16.5751072E</w:t>
            </w:r>
          </w:p>
        </w:tc>
      </w:tr>
      <w:tr w:rsidR="00F62369" w:rsidTr="00F62369">
        <w:trPr>
          <w:trHeight w:val="80"/>
        </w:trPr>
        <w:tc>
          <w:tcPr>
            <w:tcW w:w="4111" w:type="dxa"/>
            <w:shd w:val="clear" w:color="auto" w:fill="auto"/>
          </w:tcPr>
          <w:p w:rsidR="00F62369" w:rsidRPr="006E3715" w:rsidRDefault="00F62369" w:rsidP="008F25F5">
            <w:pPr>
              <w:spacing w:before="120" w:line="240" w:lineRule="atLeast"/>
              <w:rPr>
                <w:b/>
              </w:rPr>
            </w:pPr>
            <w:r w:rsidRPr="006E3715">
              <w:rPr>
                <w:b/>
              </w:rPr>
              <w:t>Nadmořská výška</w:t>
            </w:r>
          </w:p>
          <w:p w:rsidR="00F62369" w:rsidRPr="006E3715" w:rsidRDefault="00F62369" w:rsidP="008F25F5">
            <w:pPr>
              <w:spacing w:before="120" w:line="240" w:lineRule="atLeast"/>
              <w:rPr>
                <w:b/>
              </w:rPr>
            </w:pPr>
          </w:p>
        </w:tc>
        <w:tc>
          <w:tcPr>
            <w:tcW w:w="165" w:type="dxa"/>
            <w:shd w:val="clear" w:color="auto" w:fill="auto"/>
          </w:tcPr>
          <w:p w:rsidR="00F62369" w:rsidRPr="006E3715" w:rsidRDefault="00F62369" w:rsidP="008F25F5">
            <w:pPr>
              <w:spacing w:before="120" w:line="240" w:lineRule="atLeast"/>
              <w:jc w:val="both"/>
              <w:rPr>
                <w:b/>
              </w:rPr>
            </w:pPr>
            <w:r w:rsidRPr="006E3715">
              <w:rPr>
                <w:b/>
              </w:rPr>
              <w:t>:</w:t>
            </w:r>
          </w:p>
        </w:tc>
        <w:tc>
          <w:tcPr>
            <w:tcW w:w="4725" w:type="dxa"/>
            <w:shd w:val="clear" w:color="auto" w:fill="auto"/>
          </w:tcPr>
          <w:p w:rsidR="00F62369" w:rsidRPr="001D5626" w:rsidRDefault="002C0ED6" w:rsidP="00CD3977">
            <w:pPr>
              <w:spacing w:before="120" w:line="240" w:lineRule="atLeast"/>
            </w:pPr>
            <w:r>
              <w:t>272</w:t>
            </w:r>
            <w:r w:rsidR="0040421E" w:rsidRPr="001D5626">
              <w:t xml:space="preserve"> </w:t>
            </w:r>
            <w:r w:rsidR="00F62369" w:rsidRPr="001D5626">
              <w:t>m.n.m</w:t>
            </w:r>
            <w:r w:rsidR="00547B45" w:rsidRPr="001D5626">
              <w:t>.</w:t>
            </w:r>
          </w:p>
        </w:tc>
      </w:tr>
    </w:tbl>
    <w:p w:rsidR="0072306E" w:rsidRPr="00295F32" w:rsidRDefault="0072306E">
      <w:pPr>
        <w:spacing w:before="120" w:line="240" w:lineRule="atLeast"/>
        <w:ind w:left="567"/>
        <w:jc w:val="both"/>
        <w:rPr>
          <w:b/>
          <w:u w:val="single"/>
        </w:rPr>
      </w:pPr>
      <w:r>
        <w:rPr>
          <w:b/>
          <w:u w:val="single"/>
        </w:rPr>
        <w:t>Ochrana  před</w:t>
      </w:r>
      <w:r w:rsidRPr="00295F32">
        <w:rPr>
          <w:b/>
          <w:u w:val="single"/>
        </w:rPr>
        <w:t xml:space="preserve">nebezpečným dotykem živých částí elektrických zařízení do 1000 V: </w:t>
      </w:r>
    </w:p>
    <w:p w:rsidR="0072306E" w:rsidRPr="00295F32" w:rsidRDefault="0072306E">
      <w:pPr>
        <w:spacing w:line="240" w:lineRule="atLeast"/>
        <w:ind w:firstLine="567"/>
        <w:jc w:val="both"/>
      </w:pPr>
      <w:r w:rsidRPr="00295F32">
        <w:t>polohou, izolací, krytím</w:t>
      </w:r>
      <w:r w:rsidR="00CC559D" w:rsidRPr="00295F32">
        <w:t xml:space="preserve"> a zábranami</w:t>
      </w:r>
      <w:r w:rsidRPr="00295F32">
        <w:t xml:space="preserve"> dle ČSN 33 2000–4-41 ed.</w:t>
      </w:r>
      <w:r w:rsidR="00293760">
        <w:t>3</w:t>
      </w:r>
      <w:r w:rsidR="00CC559D" w:rsidRPr="00295F32">
        <w:t xml:space="preserve"> a ČSN EN 61140 ed.</w:t>
      </w:r>
      <w:r w:rsidR="00A93F92" w:rsidRPr="00295F32">
        <w:t>3</w:t>
      </w:r>
    </w:p>
    <w:p w:rsidR="0072306E" w:rsidRPr="00295F32" w:rsidRDefault="0072306E">
      <w:pPr>
        <w:spacing w:line="240" w:lineRule="atLeast"/>
        <w:ind w:left="567" w:firstLine="1418"/>
        <w:jc w:val="both"/>
        <w:rPr>
          <w:b/>
        </w:rPr>
      </w:pPr>
    </w:p>
    <w:p w:rsidR="0072306E" w:rsidRPr="00295F32" w:rsidRDefault="0072306E">
      <w:pPr>
        <w:spacing w:before="120" w:line="240" w:lineRule="atLeast"/>
        <w:ind w:left="567"/>
        <w:jc w:val="both"/>
        <w:rPr>
          <w:b/>
          <w:u w:val="single"/>
        </w:rPr>
      </w:pPr>
      <w:r w:rsidRPr="00295F32">
        <w:rPr>
          <w:b/>
          <w:u w:val="single"/>
        </w:rPr>
        <w:t xml:space="preserve">Ochrana  před nebezpečným dotykem neživých částí elektrických zařízení (ochrana při poruše): </w:t>
      </w:r>
    </w:p>
    <w:p w:rsidR="0072306E" w:rsidRPr="00295F32" w:rsidRDefault="0072306E">
      <w:pPr>
        <w:spacing w:before="120"/>
        <w:ind w:firstLine="567"/>
        <w:jc w:val="both"/>
      </w:pPr>
      <w:r w:rsidRPr="00295F32">
        <w:t>Do 1500 V, stejnosměrná soustava IT – izolací dle ČSN 33 2000-4-41 ed.</w:t>
      </w:r>
      <w:r w:rsidR="00E035A9">
        <w:t>3</w:t>
      </w:r>
      <w:r w:rsidRPr="00295F32">
        <w:t>, čl. 413.2</w:t>
      </w:r>
    </w:p>
    <w:p w:rsidR="0072306E" w:rsidRDefault="0072306E">
      <w:pPr>
        <w:spacing w:before="120"/>
        <w:ind w:left="567"/>
        <w:jc w:val="both"/>
      </w:pPr>
      <w:r w:rsidRPr="00295F32">
        <w:rPr>
          <w:bCs/>
        </w:rPr>
        <w:t>Do 1000 V, střídavá soustava TN-C-S  sa</w:t>
      </w:r>
      <w:r w:rsidRPr="00295F32">
        <w:t>močinným odpojením od zdroje, dle ČSN 33 2000-4-41 ed.</w:t>
      </w:r>
      <w:r w:rsidR="00E035A9">
        <w:t>3</w:t>
      </w:r>
      <w:r w:rsidRPr="00295F32">
        <w:t>, čl. 413.1.3</w:t>
      </w:r>
      <w:r w:rsidR="00987304" w:rsidRPr="00295F32">
        <w:t>, případně ochranným pospojováním.</w:t>
      </w:r>
    </w:p>
    <w:p w:rsidR="005C40DD" w:rsidRDefault="0072306E" w:rsidP="00295F32">
      <w:pPr>
        <w:spacing w:before="120"/>
        <w:ind w:firstLine="567"/>
        <w:jc w:val="both"/>
      </w:pPr>
      <w:r>
        <w:t>V distribuční s</w:t>
      </w:r>
      <w:r w:rsidR="00EE1850">
        <w:t>oustavě</w:t>
      </w:r>
      <w:r w:rsidR="005258AF">
        <w:t xml:space="preserve"> </w:t>
      </w:r>
      <w:r>
        <w:t>je</w:t>
      </w:r>
      <w:r w:rsidR="00EF1EA1">
        <w:t xml:space="preserve"> ochrana řešena dle PNE 33</w:t>
      </w:r>
      <w:r w:rsidR="0040421E">
        <w:t xml:space="preserve"> </w:t>
      </w:r>
      <w:r w:rsidR="00EF1EA1">
        <w:t xml:space="preserve">0000-1, </w:t>
      </w:r>
      <w:r w:rsidR="00D17BB7">
        <w:t>6</w:t>
      </w:r>
      <w:r w:rsidR="00EF1EA1">
        <w:t>.</w:t>
      </w:r>
      <w:r w:rsidR="009B4088">
        <w:t xml:space="preserve"> </w:t>
      </w:r>
      <w:r w:rsidR="00EF1EA1">
        <w:t>vydání</w:t>
      </w:r>
      <w:r>
        <w:t xml:space="preserve">. </w:t>
      </w:r>
    </w:p>
    <w:p w:rsidR="00F62CCE" w:rsidRDefault="00F62CCE" w:rsidP="00295F32">
      <w:pPr>
        <w:spacing w:before="120"/>
        <w:ind w:firstLine="567"/>
        <w:jc w:val="both"/>
      </w:pPr>
    </w:p>
    <w:p w:rsidR="00F62CCE" w:rsidRDefault="00F62CCE" w:rsidP="00F62CCE">
      <w:pPr>
        <w:spacing w:before="120"/>
        <w:ind w:firstLine="567"/>
      </w:pPr>
      <w:r>
        <w:t>Změnový list:</w:t>
      </w:r>
    </w:p>
    <w:tbl>
      <w:tblPr>
        <w:tblStyle w:val="Mkatabulky"/>
        <w:tblW w:w="0" w:type="auto"/>
        <w:tblLook w:val="04A0"/>
      </w:tblPr>
      <w:tblGrid>
        <w:gridCol w:w="1384"/>
        <w:gridCol w:w="1134"/>
        <w:gridCol w:w="5387"/>
        <w:gridCol w:w="1701"/>
      </w:tblGrid>
      <w:tr w:rsidR="00F62CCE" w:rsidTr="00F62CCE">
        <w:tc>
          <w:tcPr>
            <w:tcW w:w="1384" w:type="dxa"/>
          </w:tcPr>
          <w:p w:rsidR="00F62CCE" w:rsidRDefault="00F62CCE" w:rsidP="00F62CCE">
            <w:pPr>
              <w:spacing w:before="120"/>
              <w:jc w:val="center"/>
            </w:pPr>
            <w:r>
              <w:t>Datum</w:t>
            </w:r>
          </w:p>
        </w:tc>
        <w:tc>
          <w:tcPr>
            <w:tcW w:w="1134" w:type="dxa"/>
          </w:tcPr>
          <w:p w:rsidR="00F62CCE" w:rsidRDefault="00F62CCE" w:rsidP="00F62CCE">
            <w:pPr>
              <w:spacing w:before="120"/>
              <w:jc w:val="center"/>
            </w:pPr>
            <w:r>
              <w:t>Verze</w:t>
            </w:r>
          </w:p>
        </w:tc>
        <w:tc>
          <w:tcPr>
            <w:tcW w:w="5387" w:type="dxa"/>
          </w:tcPr>
          <w:p w:rsidR="00F62CCE" w:rsidRDefault="00F62CCE" w:rsidP="00F62CCE">
            <w:pPr>
              <w:spacing w:before="120"/>
              <w:jc w:val="center"/>
            </w:pPr>
            <w:r>
              <w:t>Popis změn</w:t>
            </w:r>
          </w:p>
        </w:tc>
        <w:tc>
          <w:tcPr>
            <w:tcW w:w="1701" w:type="dxa"/>
          </w:tcPr>
          <w:p w:rsidR="00F62CCE" w:rsidRDefault="00F62CCE" w:rsidP="00F62CCE">
            <w:pPr>
              <w:spacing w:before="120"/>
              <w:jc w:val="center"/>
            </w:pPr>
            <w:r>
              <w:t>Autor</w:t>
            </w:r>
          </w:p>
        </w:tc>
      </w:tr>
      <w:tr w:rsidR="00F62CCE" w:rsidTr="00F62CCE">
        <w:tc>
          <w:tcPr>
            <w:tcW w:w="1384" w:type="dxa"/>
          </w:tcPr>
          <w:p w:rsidR="00F62CCE" w:rsidRDefault="00F62CCE" w:rsidP="00295F32">
            <w:pPr>
              <w:spacing w:before="120"/>
              <w:jc w:val="both"/>
            </w:pPr>
          </w:p>
          <w:p w:rsidR="00F62CCE" w:rsidRDefault="00F62CCE" w:rsidP="00295F32">
            <w:pPr>
              <w:spacing w:before="120"/>
              <w:jc w:val="both"/>
            </w:pPr>
          </w:p>
        </w:tc>
        <w:tc>
          <w:tcPr>
            <w:tcW w:w="1134" w:type="dxa"/>
          </w:tcPr>
          <w:p w:rsidR="00F62CCE" w:rsidRDefault="00F62CCE" w:rsidP="00295F32">
            <w:pPr>
              <w:spacing w:before="120"/>
              <w:jc w:val="both"/>
            </w:pPr>
          </w:p>
        </w:tc>
        <w:tc>
          <w:tcPr>
            <w:tcW w:w="5387" w:type="dxa"/>
          </w:tcPr>
          <w:p w:rsidR="00F62CCE" w:rsidRDefault="00F62CCE" w:rsidP="00295F32">
            <w:pPr>
              <w:spacing w:before="120"/>
              <w:jc w:val="both"/>
            </w:pPr>
          </w:p>
        </w:tc>
        <w:tc>
          <w:tcPr>
            <w:tcW w:w="1701" w:type="dxa"/>
          </w:tcPr>
          <w:p w:rsidR="00F62CCE" w:rsidRDefault="00F62CCE" w:rsidP="00295F32">
            <w:pPr>
              <w:spacing w:before="120"/>
              <w:jc w:val="both"/>
            </w:pPr>
          </w:p>
        </w:tc>
      </w:tr>
      <w:tr w:rsidR="00F62CCE" w:rsidTr="00F62CCE">
        <w:tc>
          <w:tcPr>
            <w:tcW w:w="1384" w:type="dxa"/>
          </w:tcPr>
          <w:p w:rsidR="00F62CCE" w:rsidRDefault="00F62CCE" w:rsidP="00295F32">
            <w:pPr>
              <w:spacing w:before="120"/>
              <w:jc w:val="both"/>
            </w:pPr>
          </w:p>
          <w:p w:rsidR="00F62CCE" w:rsidRDefault="00F62CCE" w:rsidP="00295F32">
            <w:pPr>
              <w:spacing w:before="120"/>
              <w:jc w:val="both"/>
            </w:pPr>
          </w:p>
        </w:tc>
        <w:tc>
          <w:tcPr>
            <w:tcW w:w="1134" w:type="dxa"/>
          </w:tcPr>
          <w:p w:rsidR="00F62CCE" w:rsidRDefault="00F62CCE" w:rsidP="00295F32">
            <w:pPr>
              <w:spacing w:before="120"/>
              <w:jc w:val="both"/>
            </w:pPr>
          </w:p>
        </w:tc>
        <w:tc>
          <w:tcPr>
            <w:tcW w:w="5387" w:type="dxa"/>
          </w:tcPr>
          <w:p w:rsidR="00F62CCE" w:rsidRDefault="00F62CCE" w:rsidP="00295F32">
            <w:pPr>
              <w:spacing w:before="120"/>
              <w:jc w:val="both"/>
            </w:pPr>
          </w:p>
        </w:tc>
        <w:tc>
          <w:tcPr>
            <w:tcW w:w="1701" w:type="dxa"/>
          </w:tcPr>
          <w:p w:rsidR="00F62CCE" w:rsidRDefault="00F62CCE" w:rsidP="00295F32">
            <w:pPr>
              <w:spacing w:before="120"/>
              <w:jc w:val="both"/>
            </w:pPr>
          </w:p>
        </w:tc>
      </w:tr>
    </w:tbl>
    <w:p w:rsidR="005C40DD" w:rsidRPr="00295F32" w:rsidRDefault="005C40DD" w:rsidP="005C40DD">
      <w:pPr>
        <w:pStyle w:val="Nadpis1"/>
        <w:pageBreakBefore/>
        <w:widowControl/>
        <w:tabs>
          <w:tab w:val="clear" w:pos="0"/>
        </w:tabs>
        <w:jc w:val="both"/>
        <w:rPr>
          <w:lang w:val="cs-CZ"/>
        </w:rPr>
      </w:pPr>
      <w:r w:rsidRPr="00295F32">
        <w:rPr>
          <w:lang w:val="cs-CZ"/>
        </w:rPr>
        <w:lastRenderedPageBreak/>
        <w:t>SEZNAM DOKUMENTACE</w:t>
      </w:r>
    </w:p>
    <w:p w:rsidR="005C40DD" w:rsidRPr="00295F32" w:rsidRDefault="005C40DD" w:rsidP="005C40DD">
      <w:pPr>
        <w:pStyle w:val="Zkladntext"/>
      </w:pPr>
    </w:p>
    <w:p w:rsidR="005C40DD" w:rsidRDefault="005C40DD" w:rsidP="005C40DD">
      <w:pPr>
        <w:pStyle w:val="Zkladntext"/>
      </w:pPr>
    </w:p>
    <w:p w:rsidR="00832E00" w:rsidRPr="00295F32" w:rsidRDefault="00832E00" w:rsidP="005C40DD">
      <w:pPr>
        <w:pStyle w:val="Zkladntext"/>
      </w:pPr>
    </w:p>
    <w:p w:rsidR="005C40DD" w:rsidRPr="00876477" w:rsidRDefault="005C40DD" w:rsidP="00295F32">
      <w:pPr>
        <w:pStyle w:val="Zkladntext"/>
        <w:rPr>
          <w:b/>
        </w:rPr>
      </w:pPr>
      <w:r w:rsidRPr="00876477">
        <w:rPr>
          <w:b/>
        </w:rPr>
        <w:t xml:space="preserve">Číslo </w:t>
      </w:r>
      <w:r w:rsidRPr="00876477">
        <w:rPr>
          <w:b/>
        </w:rPr>
        <w:tab/>
      </w:r>
      <w:r w:rsidRPr="00876477">
        <w:rPr>
          <w:b/>
        </w:rPr>
        <w:tab/>
      </w:r>
      <w:r w:rsidRPr="00876477">
        <w:rPr>
          <w:b/>
        </w:rPr>
        <w:tab/>
      </w:r>
      <w:r w:rsidRPr="00876477">
        <w:rPr>
          <w:b/>
        </w:rPr>
        <w:tab/>
      </w:r>
      <w:r w:rsidRPr="00876477">
        <w:rPr>
          <w:b/>
        </w:rPr>
        <w:tab/>
      </w:r>
      <w:r w:rsidRPr="00876477">
        <w:rPr>
          <w:b/>
        </w:rPr>
        <w:tab/>
        <w:t>Název</w:t>
      </w:r>
      <w:r w:rsidRPr="00876477">
        <w:rPr>
          <w:b/>
        </w:rPr>
        <w:tab/>
      </w:r>
      <w:r w:rsidRPr="00876477">
        <w:rPr>
          <w:b/>
        </w:rPr>
        <w:tab/>
      </w:r>
    </w:p>
    <w:p w:rsidR="005C40DD" w:rsidRPr="00984EDA" w:rsidRDefault="005C40DD" w:rsidP="005C40DD">
      <w:pPr>
        <w:pStyle w:val="Zkladntext"/>
        <w:rPr>
          <w:i/>
        </w:rPr>
      </w:pPr>
      <w:r w:rsidRPr="00984EDA">
        <w:rPr>
          <w:i/>
        </w:rPr>
        <w:t>Textová část</w:t>
      </w:r>
    </w:p>
    <w:p w:rsidR="005C40DD" w:rsidRPr="00C960C4" w:rsidRDefault="00296D08" w:rsidP="005C40DD">
      <w:pPr>
        <w:pStyle w:val="Zkladntext"/>
        <w:ind w:firstLine="426"/>
      </w:pPr>
      <w:r w:rsidRPr="00C960C4">
        <w:t>00</w:t>
      </w:r>
      <w:r w:rsidRPr="00C960C4">
        <w:tab/>
      </w:r>
      <w:r w:rsidR="005C40DD" w:rsidRPr="00C960C4">
        <w:tab/>
      </w:r>
      <w:r w:rsidR="005C40DD" w:rsidRPr="00C960C4">
        <w:tab/>
      </w:r>
      <w:r w:rsidR="005C40DD" w:rsidRPr="00C960C4">
        <w:tab/>
      </w:r>
      <w:r w:rsidR="005C40DD" w:rsidRPr="00C960C4">
        <w:tab/>
      </w:r>
      <w:r w:rsidR="005C40DD" w:rsidRPr="00C960C4">
        <w:tab/>
        <w:t xml:space="preserve">Titulní list </w:t>
      </w:r>
      <w:r w:rsidR="005C40DD" w:rsidRPr="00C960C4">
        <w:tab/>
      </w:r>
      <w:r w:rsidR="005C40DD" w:rsidRPr="00C960C4">
        <w:tab/>
      </w:r>
    </w:p>
    <w:p w:rsidR="005C40DD" w:rsidRPr="005B6745" w:rsidRDefault="005C40DD" w:rsidP="005C40DD">
      <w:pPr>
        <w:pStyle w:val="Zkladntext"/>
        <w:ind w:firstLine="426"/>
      </w:pPr>
      <w:r w:rsidRPr="00C960C4">
        <w:t>00</w:t>
      </w:r>
      <w:r w:rsidR="00296D08" w:rsidRPr="00C960C4">
        <w:t>0</w:t>
      </w:r>
      <w:r w:rsidRPr="00C960C4">
        <w:tab/>
      </w:r>
      <w:r w:rsidRPr="00C960C4">
        <w:tab/>
      </w:r>
      <w:r w:rsidRPr="00C960C4">
        <w:tab/>
      </w:r>
      <w:r w:rsidRPr="00C960C4">
        <w:tab/>
      </w:r>
      <w:r w:rsidRPr="00C960C4">
        <w:tab/>
        <w:t>Technická zpráva</w:t>
      </w:r>
      <w:r w:rsidRPr="005B6745">
        <w:t xml:space="preserve">                 </w:t>
      </w:r>
      <w:r w:rsidRPr="005B6745">
        <w:tab/>
      </w:r>
      <w:r w:rsidRPr="005B6745">
        <w:tab/>
      </w:r>
      <w:r w:rsidRPr="005B6745">
        <w:tab/>
      </w:r>
      <w:r w:rsidRPr="005B6745">
        <w:tab/>
      </w:r>
      <w:r w:rsidRPr="005B6745">
        <w:tab/>
      </w:r>
    </w:p>
    <w:p w:rsidR="00832E00" w:rsidRPr="005B6745" w:rsidRDefault="00832E00" w:rsidP="005C40DD">
      <w:pPr>
        <w:pStyle w:val="Zkladntext"/>
        <w:ind w:firstLine="426"/>
      </w:pPr>
    </w:p>
    <w:p w:rsidR="00832E00" w:rsidRPr="005B6745" w:rsidRDefault="00832E00" w:rsidP="005C40DD">
      <w:pPr>
        <w:pStyle w:val="Zkladntext"/>
        <w:ind w:firstLine="426"/>
      </w:pPr>
    </w:p>
    <w:p w:rsidR="005C40DD" w:rsidRPr="005B6745" w:rsidRDefault="005C40DD" w:rsidP="005C40DD">
      <w:pPr>
        <w:pStyle w:val="Zkladntext"/>
        <w:rPr>
          <w:i/>
        </w:rPr>
      </w:pPr>
      <w:r w:rsidRPr="005B6745">
        <w:rPr>
          <w:i/>
        </w:rPr>
        <w:t>Výkresová část</w:t>
      </w:r>
      <w:r w:rsidRPr="005B6745">
        <w:rPr>
          <w:i/>
        </w:rPr>
        <w:tab/>
      </w:r>
      <w:r w:rsidRPr="005B6745">
        <w:rPr>
          <w:i/>
        </w:rPr>
        <w:tab/>
      </w:r>
      <w:r w:rsidRPr="005B6745">
        <w:rPr>
          <w:i/>
        </w:rPr>
        <w:tab/>
      </w:r>
    </w:p>
    <w:p w:rsidR="005C40DD" w:rsidRPr="00C960C4" w:rsidRDefault="005C40DD" w:rsidP="005C40DD">
      <w:pPr>
        <w:pStyle w:val="Zkladntext"/>
        <w:ind w:firstLine="426"/>
      </w:pPr>
      <w:r w:rsidRPr="005B6745">
        <w:t>01</w:t>
      </w:r>
      <w:r w:rsidRPr="005B6745">
        <w:tab/>
      </w:r>
      <w:r w:rsidRPr="005B6745">
        <w:tab/>
      </w:r>
      <w:r w:rsidRPr="005B6745">
        <w:tab/>
      </w:r>
      <w:r w:rsidRPr="005B6745">
        <w:tab/>
      </w:r>
      <w:r w:rsidRPr="005B6745">
        <w:tab/>
      </w:r>
      <w:r w:rsidRPr="005B6745">
        <w:tab/>
      </w:r>
      <w:r w:rsidRPr="00C960C4">
        <w:t>Situace</w:t>
      </w:r>
      <w:r w:rsidRPr="00C960C4">
        <w:tab/>
      </w:r>
    </w:p>
    <w:p w:rsidR="005C40DD" w:rsidRPr="00C960C4" w:rsidRDefault="005C40DD" w:rsidP="005C40DD">
      <w:pPr>
        <w:pStyle w:val="Zkladntext"/>
        <w:ind w:firstLine="426"/>
      </w:pPr>
      <w:r w:rsidRPr="00C960C4">
        <w:t>02</w:t>
      </w:r>
      <w:r w:rsidRPr="00C960C4">
        <w:tab/>
      </w:r>
      <w:r w:rsidRPr="00C960C4">
        <w:tab/>
      </w:r>
      <w:r w:rsidRPr="00C960C4">
        <w:tab/>
      </w:r>
      <w:r w:rsidRPr="00C960C4">
        <w:tab/>
      </w:r>
      <w:r w:rsidRPr="00C960C4">
        <w:tab/>
      </w:r>
      <w:r w:rsidRPr="00C960C4">
        <w:tab/>
        <w:t>Situace – širší</w:t>
      </w:r>
      <w:r w:rsidR="000B2B09" w:rsidRPr="00C960C4">
        <w:t>ch vztahů</w:t>
      </w:r>
    </w:p>
    <w:p w:rsidR="00547B45" w:rsidRPr="00C960C4" w:rsidRDefault="005C40DD" w:rsidP="005C40DD">
      <w:pPr>
        <w:pStyle w:val="Zkladntext"/>
        <w:ind w:firstLine="426"/>
      </w:pPr>
      <w:r w:rsidRPr="00C960C4">
        <w:t>03</w:t>
      </w:r>
      <w:r w:rsidRPr="00C960C4">
        <w:tab/>
      </w:r>
      <w:r w:rsidRPr="00C960C4">
        <w:tab/>
      </w:r>
      <w:r w:rsidRPr="00C960C4">
        <w:tab/>
      </w:r>
      <w:r w:rsidRPr="00C960C4">
        <w:tab/>
      </w:r>
      <w:r w:rsidRPr="00C960C4">
        <w:tab/>
      </w:r>
      <w:r w:rsidRPr="00C960C4">
        <w:tab/>
      </w:r>
      <w:r w:rsidR="00547B45" w:rsidRPr="00C960C4">
        <w:t>Rozložení panelů</w:t>
      </w:r>
    </w:p>
    <w:p w:rsidR="00547B45" w:rsidRPr="00C960C4" w:rsidRDefault="001F028F" w:rsidP="005C40DD">
      <w:pPr>
        <w:pStyle w:val="Zkladntext"/>
        <w:ind w:firstLine="426"/>
      </w:pPr>
      <w:r w:rsidRPr="00C960C4">
        <w:t>04</w:t>
      </w:r>
      <w:r w:rsidRPr="00C960C4">
        <w:tab/>
      </w:r>
      <w:r w:rsidRPr="00C960C4">
        <w:tab/>
      </w:r>
      <w:r w:rsidRPr="00C960C4">
        <w:tab/>
      </w:r>
      <w:r w:rsidRPr="00C960C4">
        <w:tab/>
      </w:r>
      <w:r w:rsidRPr="00C960C4">
        <w:tab/>
      </w:r>
      <w:r w:rsidRPr="00C960C4">
        <w:tab/>
      </w:r>
      <w:r w:rsidR="00547B45" w:rsidRPr="00C960C4">
        <w:t xml:space="preserve">Stringování </w:t>
      </w:r>
    </w:p>
    <w:p w:rsidR="00547B45" w:rsidRPr="00C960C4" w:rsidRDefault="003476AE" w:rsidP="00547B45">
      <w:pPr>
        <w:pStyle w:val="Zkladntext"/>
        <w:ind w:firstLine="426"/>
      </w:pPr>
      <w:r w:rsidRPr="00C960C4">
        <w:t>0</w:t>
      </w:r>
      <w:r w:rsidR="00832E00" w:rsidRPr="00C960C4">
        <w:t>5</w:t>
      </w:r>
      <w:r w:rsidRPr="00C960C4">
        <w:tab/>
      </w:r>
      <w:r w:rsidRPr="00C960C4">
        <w:tab/>
      </w:r>
      <w:r w:rsidRPr="00C960C4">
        <w:tab/>
      </w:r>
      <w:r w:rsidRPr="00C960C4">
        <w:tab/>
      </w:r>
      <w:r w:rsidRPr="00C960C4">
        <w:tab/>
      </w:r>
      <w:r w:rsidRPr="00C960C4">
        <w:tab/>
      </w:r>
      <w:r w:rsidR="00547B45" w:rsidRPr="00C960C4">
        <w:t xml:space="preserve">Obchodní měření </w:t>
      </w:r>
    </w:p>
    <w:p w:rsidR="00547B45" w:rsidRDefault="005C40DD" w:rsidP="00547B45">
      <w:pPr>
        <w:pStyle w:val="Zkladntext"/>
        <w:ind w:firstLine="426"/>
      </w:pPr>
      <w:r w:rsidRPr="00C960C4">
        <w:t>0</w:t>
      </w:r>
      <w:r w:rsidR="00832E00" w:rsidRPr="00C960C4">
        <w:t>6</w:t>
      </w:r>
      <w:r w:rsidR="00832E00" w:rsidRPr="00C960C4">
        <w:tab/>
      </w:r>
      <w:r w:rsidRPr="00C960C4">
        <w:tab/>
      </w:r>
      <w:r w:rsidRPr="00C960C4">
        <w:tab/>
      </w:r>
      <w:r w:rsidRPr="00C960C4">
        <w:tab/>
      </w:r>
      <w:r w:rsidRPr="00C960C4">
        <w:tab/>
      </w:r>
      <w:r w:rsidRPr="00C960C4">
        <w:tab/>
      </w:r>
      <w:r w:rsidR="00547B45" w:rsidRPr="00C960C4">
        <w:t>Schema zapojení</w:t>
      </w:r>
    </w:p>
    <w:p w:rsidR="00547B45" w:rsidRPr="00C960C4" w:rsidRDefault="00547B45" w:rsidP="00547B45">
      <w:pPr>
        <w:pStyle w:val="Zkladntext"/>
        <w:ind w:left="426"/>
      </w:pPr>
      <w:r w:rsidRPr="00C960C4">
        <w:t>07</w:t>
      </w:r>
      <w:r w:rsidRPr="00C960C4">
        <w:tab/>
      </w:r>
      <w:r w:rsidRPr="00C960C4">
        <w:tab/>
      </w:r>
      <w:r w:rsidRPr="00C960C4">
        <w:tab/>
      </w:r>
      <w:r w:rsidRPr="00C960C4">
        <w:tab/>
      </w:r>
      <w:r w:rsidRPr="00C960C4">
        <w:tab/>
      </w:r>
      <w:r w:rsidRPr="00C960C4">
        <w:tab/>
        <w:t xml:space="preserve">1p </w:t>
      </w:r>
      <w:r w:rsidR="0040421E" w:rsidRPr="00C960C4">
        <w:t>s</w:t>
      </w:r>
      <w:r w:rsidRPr="00C960C4">
        <w:t xml:space="preserve">chema </w:t>
      </w:r>
    </w:p>
    <w:p w:rsidR="00F25AC5" w:rsidRPr="00984EDA" w:rsidRDefault="00F25AC5" w:rsidP="00547B45">
      <w:pPr>
        <w:pStyle w:val="Zkladntext"/>
        <w:ind w:left="426"/>
      </w:pPr>
      <w:r w:rsidRPr="00C960C4">
        <w:t>08</w:t>
      </w:r>
      <w:r w:rsidRPr="00C960C4">
        <w:tab/>
      </w:r>
      <w:r w:rsidRPr="00C960C4">
        <w:tab/>
      </w:r>
      <w:r w:rsidRPr="00C960C4">
        <w:tab/>
      </w:r>
      <w:r w:rsidRPr="00C960C4">
        <w:tab/>
      </w:r>
      <w:r w:rsidRPr="00C960C4">
        <w:tab/>
      </w:r>
      <w:r w:rsidRPr="00C960C4">
        <w:tab/>
        <w:t>Střešní konstrukce</w:t>
      </w:r>
    </w:p>
    <w:p w:rsidR="00547B45" w:rsidRPr="00876477" w:rsidRDefault="00547B45" w:rsidP="005C40DD">
      <w:pPr>
        <w:pStyle w:val="Zkladntext"/>
        <w:ind w:firstLine="426"/>
      </w:pPr>
    </w:p>
    <w:p w:rsidR="005C40DD" w:rsidRPr="00876477" w:rsidRDefault="005C40DD" w:rsidP="005C40DD">
      <w:pPr>
        <w:pStyle w:val="Zkladntext"/>
        <w:ind w:left="4620"/>
      </w:pPr>
    </w:p>
    <w:p w:rsidR="005C40DD" w:rsidRPr="00876477" w:rsidRDefault="00BD19A4" w:rsidP="005C40DD">
      <w:pPr>
        <w:pStyle w:val="Zkladntext"/>
      </w:pPr>
      <w:r w:rsidRPr="00876477">
        <w:rPr>
          <w:i/>
        </w:rPr>
        <w:t>Přílohy</w:t>
      </w:r>
      <w:r w:rsidR="005C40DD" w:rsidRPr="00876477">
        <w:tab/>
      </w:r>
    </w:p>
    <w:p w:rsidR="002C62AD" w:rsidRPr="00876477" w:rsidRDefault="00BD19A4" w:rsidP="002C62AD">
      <w:pPr>
        <w:pStyle w:val="Zkladntext"/>
        <w:numPr>
          <w:ilvl w:val="0"/>
          <w:numId w:val="10"/>
        </w:numPr>
      </w:pPr>
      <w:r w:rsidRPr="00876477">
        <w:t>Datasheety</w:t>
      </w:r>
    </w:p>
    <w:p w:rsidR="002C62AD" w:rsidRPr="00876477" w:rsidRDefault="002C62AD" w:rsidP="002C62AD">
      <w:pPr>
        <w:pStyle w:val="Zkladntext"/>
        <w:numPr>
          <w:ilvl w:val="0"/>
          <w:numId w:val="10"/>
        </w:numPr>
      </w:pPr>
      <w:r w:rsidRPr="00876477">
        <w:t xml:space="preserve">CE </w:t>
      </w:r>
      <w:r w:rsidR="004130CF" w:rsidRPr="00876477">
        <w:t xml:space="preserve">prohlášení o shodě, </w:t>
      </w:r>
      <w:r w:rsidRPr="00876477">
        <w:t>certifikáty</w:t>
      </w:r>
      <w:r w:rsidRPr="00876477">
        <w:tab/>
      </w:r>
    </w:p>
    <w:p w:rsidR="005C40DD" w:rsidRPr="00876477" w:rsidRDefault="004130CF" w:rsidP="002C62AD">
      <w:pPr>
        <w:pStyle w:val="Zkladntext"/>
        <w:numPr>
          <w:ilvl w:val="0"/>
          <w:numId w:val="10"/>
        </w:numPr>
      </w:pPr>
      <w:r w:rsidRPr="00876477">
        <w:t>Manuály, návody k</w:t>
      </w:r>
      <w:r w:rsidR="00C00344" w:rsidRPr="00876477">
        <w:t> </w:t>
      </w:r>
      <w:r w:rsidRPr="00876477">
        <w:t>údržbě</w:t>
      </w:r>
    </w:p>
    <w:p w:rsidR="00832E00" w:rsidRPr="00F865C0" w:rsidRDefault="00832E00" w:rsidP="00C00344">
      <w:pPr>
        <w:pStyle w:val="Zkladntext"/>
      </w:pPr>
    </w:p>
    <w:p w:rsidR="00C00344" w:rsidRPr="00C960C4" w:rsidRDefault="00C00344" w:rsidP="00C00344">
      <w:pPr>
        <w:pStyle w:val="Zkladntext"/>
      </w:pPr>
      <w:r w:rsidRPr="00C960C4">
        <w:rPr>
          <w:i/>
        </w:rPr>
        <w:t>Výkaz výměr</w:t>
      </w:r>
      <w:r w:rsidRPr="00C960C4">
        <w:tab/>
      </w:r>
    </w:p>
    <w:p w:rsidR="00C00344" w:rsidRPr="00C960C4" w:rsidRDefault="00C00344" w:rsidP="00C00344">
      <w:pPr>
        <w:pStyle w:val="Zkladntext"/>
        <w:numPr>
          <w:ilvl w:val="0"/>
          <w:numId w:val="11"/>
        </w:numPr>
      </w:pPr>
      <w:r w:rsidRPr="00C960C4">
        <w:t>Rozpočet</w:t>
      </w:r>
    </w:p>
    <w:p w:rsidR="00C00344" w:rsidRDefault="00C00344" w:rsidP="00C00344">
      <w:pPr>
        <w:pStyle w:val="Zkladntext"/>
      </w:pPr>
    </w:p>
    <w:p w:rsidR="00127501" w:rsidRDefault="00127501" w:rsidP="00C00344">
      <w:pPr>
        <w:pStyle w:val="Zkladntext"/>
      </w:pPr>
    </w:p>
    <w:p w:rsidR="0072306E" w:rsidRDefault="0072306E">
      <w:pPr>
        <w:pStyle w:val="Nadpis1"/>
        <w:pageBreakBefore/>
        <w:widowControl/>
        <w:tabs>
          <w:tab w:val="clear" w:pos="0"/>
        </w:tabs>
        <w:jc w:val="both"/>
        <w:rPr>
          <w:lang w:val="cs-CZ"/>
        </w:rPr>
      </w:pPr>
      <w:r>
        <w:rPr>
          <w:lang w:val="cs-CZ"/>
        </w:rPr>
        <w:lastRenderedPageBreak/>
        <w:t>ÚČEL PROJEKTU</w:t>
      </w:r>
    </w:p>
    <w:p w:rsidR="00427046" w:rsidRDefault="0072306E">
      <w:pPr>
        <w:spacing w:before="120" w:line="240" w:lineRule="atLeast"/>
        <w:ind w:left="426" w:firstLine="283"/>
        <w:jc w:val="both"/>
      </w:pPr>
      <w:r w:rsidRPr="00C55A38">
        <w:t xml:space="preserve">Projektová dokumentace </w:t>
      </w:r>
      <w:r w:rsidR="003F17C7" w:rsidRPr="00C55A38">
        <w:t>řeší instalaci</w:t>
      </w:r>
      <w:r w:rsidR="007F2A02">
        <w:t xml:space="preserve"> </w:t>
      </w:r>
      <w:r w:rsidRPr="00C55A38">
        <w:t xml:space="preserve">fotovoltaické elektrárny a její napojení do </w:t>
      </w:r>
      <w:r w:rsidR="006E5790" w:rsidRPr="00C55A38">
        <w:t>elektroinstalace objektu</w:t>
      </w:r>
      <w:r w:rsidRPr="00C55A38">
        <w:t>. Elektrárna bude vybudov</w:t>
      </w:r>
      <w:r w:rsidR="005B7C49">
        <w:t>a</w:t>
      </w:r>
      <w:r w:rsidR="00345CC1" w:rsidRPr="00C55A38">
        <w:t>n</w:t>
      </w:r>
      <w:r w:rsidR="005B7C49">
        <w:t>á</w:t>
      </w:r>
      <w:r w:rsidR="00345CC1" w:rsidRPr="00C55A38">
        <w:t xml:space="preserve"> na </w:t>
      </w:r>
      <w:r w:rsidR="004E3AA6">
        <w:t>střeše</w:t>
      </w:r>
      <w:r w:rsidR="00345CC1" w:rsidRPr="00C55A38">
        <w:t xml:space="preserve"> </w:t>
      </w:r>
      <w:r w:rsidR="00EB28AB" w:rsidRPr="00C55A38">
        <w:t>objekt</w:t>
      </w:r>
      <w:r w:rsidR="004E3AA6">
        <w:t>u</w:t>
      </w:r>
      <w:r w:rsidR="00750828">
        <w:t xml:space="preserve"> </w:t>
      </w:r>
      <w:r w:rsidR="00AC72BE">
        <w:t xml:space="preserve">ležící na </w:t>
      </w:r>
      <w:r w:rsidR="00C55A38" w:rsidRPr="00C55A38">
        <w:t>parcel</w:t>
      </w:r>
      <w:r w:rsidR="00C960C4">
        <w:t>e</w:t>
      </w:r>
      <w:r w:rsidR="00750828">
        <w:t xml:space="preserve"> </w:t>
      </w:r>
      <w:r w:rsidR="00EB28AB" w:rsidRPr="00C55A38">
        <w:t>č.</w:t>
      </w:r>
      <w:r w:rsidR="00C55A38" w:rsidRPr="00C55A38">
        <w:rPr>
          <w:rFonts w:eastAsia="Times New Roman"/>
          <w:color w:val="000000"/>
        </w:rPr>
        <w:t xml:space="preserve"> </w:t>
      </w:r>
      <w:r w:rsidR="00C960C4">
        <w:rPr>
          <w:rFonts w:eastAsia="Times New Roman"/>
          <w:color w:val="000000"/>
        </w:rPr>
        <w:t>4800/32</w:t>
      </w:r>
      <w:r w:rsidR="00832E00">
        <w:rPr>
          <w:rFonts w:eastAsia="Times New Roman"/>
          <w:color w:val="000000"/>
        </w:rPr>
        <w:t xml:space="preserve"> </w:t>
      </w:r>
      <w:r w:rsidR="00EE1850" w:rsidRPr="00C55A38">
        <w:t>v</w:t>
      </w:r>
      <w:r w:rsidR="00C960C4">
        <w:t> Brně,</w:t>
      </w:r>
      <w:r w:rsidR="00C960C4" w:rsidRPr="00C960C4">
        <w:rPr>
          <w:bCs/>
          <w:color w:val="000000"/>
        </w:rPr>
        <w:t xml:space="preserve"> </w:t>
      </w:r>
      <w:r w:rsidR="00C960C4" w:rsidRPr="002C0ED6">
        <w:rPr>
          <w:bCs/>
          <w:color w:val="000000"/>
        </w:rPr>
        <w:t>Edisonova 2979/7</w:t>
      </w:r>
      <w:r w:rsidR="00C960C4">
        <w:t>.</w:t>
      </w:r>
    </w:p>
    <w:p w:rsidR="0072306E" w:rsidRDefault="005845E0">
      <w:pPr>
        <w:spacing w:before="120" w:line="240" w:lineRule="atLeast"/>
        <w:ind w:left="426" w:firstLine="283"/>
        <w:jc w:val="both"/>
      </w:pPr>
      <w:r>
        <w:t xml:space="preserve">Elektrárna bude tvořena </w:t>
      </w:r>
      <w:r w:rsidR="00AC72BE">
        <w:t xml:space="preserve">celkem </w:t>
      </w:r>
      <w:r w:rsidR="00C960C4">
        <w:t>54</w:t>
      </w:r>
      <w:r w:rsidR="00750828">
        <w:t xml:space="preserve"> </w:t>
      </w:r>
      <w:r w:rsidR="0072306E">
        <w:t>ks fotovoltaických panelů</w:t>
      </w:r>
      <w:r w:rsidR="00DA0008" w:rsidRPr="00DA0008">
        <w:t xml:space="preserve">, </w:t>
      </w:r>
      <w:r w:rsidR="00EE1850">
        <w:t xml:space="preserve">o výkonu </w:t>
      </w:r>
      <w:r w:rsidR="00C960C4">
        <w:t>275</w:t>
      </w:r>
      <w:r w:rsidR="005976B9">
        <w:t xml:space="preserve"> </w:t>
      </w:r>
      <w:r w:rsidR="00EE12AF">
        <w:t>Wp</w:t>
      </w:r>
      <w:r w:rsidR="0072306E" w:rsidRPr="0019440B">
        <w:t>,</w:t>
      </w:r>
      <w:r w:rsidR="0072306E">
        <w:t xml:space="preserve"> celkový instalovaný výkon </w:t>
      </w:r>
      <w:r w:rsidR="00F24B3D">
        <w:t xml:space="preserve">fotovoltaického systému činí </w:t>
      </w:r>
      <w:r w:rsidR="00C960C4">
        <w:t>14</w:t>
      </w:r>
      <w:r w:rsidR="005B6745">
        <w:t>,</w:t>
      </w:r>
      <w:r w:rsidR="00C960C4">
        <w:t>85</w:t>
      </w:r>
      <w:r w:rsidR="005976B9">
        <w:t xml:space="preserve"> </w:t>
      </w:r>
      <w:r w:rsidR="0072306E">
        <w:t>kWp.</w:t>
      </w:r>
    </w:p>
    <w:p w:rsidR="00E75468" w:rsidRDefault="00EF5D10" w:rsidP="00EF5D10">
      <w:pPr>
        <w:pStyle w:val="Normlnweb"/>
        <w:spacing w:before="119" w:beforeAutospacing="0" w:after="0" w:line="238" w:lineRule="atLeast"/>
        <w:ind w:left="425" w:firstLine="284"/>
      </w:pPr>
      <w:r w:rsidRPr="006E5790">
        <w:t>Hlavní jistič</w:t>
      </w:r>
      <w:r w:rsidR="006E5790" w:rsidRPr="006E5790">
        <w:t xml:space="preserve"> pro připojení FVE  </w:t>
      </w:r>
      <w:r w:rsidR="006E5790" w:rsidRPr="002A46D9">
        <w:t xml:space="preserve">je </w:t>
      </w:r>
      <w:r w:rsidRPr="002A46D9">
        <w:t xml:space="preserve">3 x </w:t>
      </w:r>
      <w:r w:rsidR="00C960C4">
        <w:t>32</w:t>
      </w:r>
      <w:r w:rsidR="00BA7B22">
        <w:t xml:space="preserve"> A</w:t>
      </w:r>
      <w:r w:rsidR="00E75468">
        <w:t>.</w:t>
      </w:r>
    </w:p>
    <w:p w:rsidR="00EF5D10" w:rsidRDefault="00BA6ED1" w:rsidP="00EF5D10">
      <w:pPr>
        <w:pStyle w:val="Normlnweb"/>
        <w:spacing w:before="119" w:beforeAutospacing="0" w:after="0" w:line="238" w:lineRule="atLeast"/>
        <w:ind w:left="425" w:firstLine="284"/>
      </w:pPr>
      <w:r>
        <w:t xml:space="preserve">Projekt neřeší </w:t>
      </w:r>
      <w:r w:rsidR="005976B9">
        <w:t xml:space="preserve">stávající </w:t>
      </w:r>
      <w:r>
        <w:t xml:space="preserve">ochranu </w:t>
      </w:r>
      <w:r w:rsidR="005976B9">
        <w:t>objekt</w:t>
      </w:r>
      <w:r w:rsidR="00AC72BE">
        <w:t>ů</w:t>
      </w:r>
      <w:r w:rsidR="005976B9">
        <w:t xml:space="preserve"> </w:t>
      </w:r>
      <w:r>
        <w:t>proti blesku.</w:t>
      </w:r>
    </w:p>
    <w:p w:rsidR="0072306E" w:rsidRDefault="0072306E">
      <w:pPr>
        <w:pStyle w:val="Nadpis1"/>
        <w:widowControl/>
        <w:jc w:val="both"/>
        <w:rPr>
          <w:lang w:val="cs-CZ"/>
        </w:rPr>
      </w:pPr>
      <w:r>
        <w:rPr>
          <w:lang w:val="cs-CZ"/>
        </w:rPr>
        <w:t>TECHNICKÁ DATA PROJEKTOVÉ DOKUMENTACE</w:t>
      </w:r>
    </w:p>
    <w:p w:rsidR="0072306E" w:rsidRDefault="0072306E">
      <w:pPr>
        <w:spacing w:before="120" w:line="240" w:lineRule="atLeast"/>
        <w:ind w:left="426" w:firstLine="283"/>
        <w:jc w:val="both"/>
      </w:pPr>
      <w:r>
        <w:t xml:space="preserve"> Jsou uvedena v</w:t>
      </w:r>
    </w:p>
    <w:p w:rsidR="0072306E" w:rsidRDefault="0072306E">
      <w:pPr>
        <w:widowControl/>
        <w:numPr>
          <w:ilvl w:val="0"/>
          <w:numId w:val="3"/>
        </w:numPr>
        <w:tabs>
          <w:tab w:val="left" w:pos="0"/>
          <w:tab w:val="left" w:pos="992"/>
        </w:tabs>
        <w:spacing w:before="120" w:line="240" w:lineRule="atLeast"/>
        <w:ind w:left="992" w:hanging="283"/>
        <w:jc w:val="both"/>
      </w:pPr>
      <w:r>
        <w:t>technické zprávě</w:t>
      </w:r>
      <w:r w:rsidR="00B540CB">
        <w:t xml:space="preserve"> </w:t>
      </w:r>
    </w:p>
    <w:p w:rsidR="005976B9" w:rsidRDefault="0072306E">
      <w:pPr>
        <w:widowControl/>
        <w:numPr>
          <w:ilvl w:val="0"/>
          <w:numId w:val="3"/>
        </w:numPr>
        <w:tabs>
          <w:tab w:val="left" w:pos="0"/>
          <w:tab w:val="left" w:pos="992"/>
        </w:tabs>
        <w:spacing w:before="120" w:line="240" w:lineRule="atLeast"/>
        <w:ind w:left="992" w:hanging="283"/>
        <w:jc w:val="both"/>
      </w:pPr>
      <w:r>
        <w:t>s</w:t>
      </w:r>
      <w:r w:rsidR="00907B54">
        <w:t>che</w:t>
      </w:r>
      <w:r>
        <w:t xml:space="preserve">matu zapojení </w:t>
      </w:r>
      <w:r w:rsidR="005976B9">
        <w:t>(výkresové části)</w:t>
      </w:r>
    </w:p>
    <w:p w:rsidR="0072306E" w:rsidRDefault="005976B9">
      <w:pPr>
        <w:widowControl/>
        <w:numPr>
          <w:ilvl w:val="0"/>
          <w:numId w:val="3"/>
        </w:numPr>
        <w:tabs>
          <w:tab w:val="left" w:pos="0"/>
          <w:tab w:val="left" w:pos="992"/>
        </w:tabs>
        <w:spacing w:before="120" w:line="240" w:lineRule="atLeast"/>
        <w:ind w:left="992" w:hanging="283"/>
        <w:jc w:val="both"/>
      </w:pPr>
      <w:r>
        <w:t>přílohách (datasheetech) k jednotlivým komponentům</w:t>
      </w:r>
    </w:p>
    <w:p w:rsidR="00F02A7B" w:rsidRPr="00CD0139" w:rsidRDefault="00F02A7B" w:rsidP="00F02A7B">
      <w:pPr>
        <w:pStyle w:val="Nadpis1"/>
        <w:widowControl/>
        <w:jc w:val="both"/>
        <w:rPr>
          <w:lang w:val="cs-CZ"/>
        </w:rPr>
      </w:pPr>
      <w:r w:rsidRPr="00CD0139">
        <w:rPr>
          <w:lang w:val="cs-CZ"/>
        </w:rPr>
        <w:t>ENERGETICKÁ BILANCE</w:t>
      </w:r>
    </w:p>
    <w:p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instalovaný výkon DC: P</w:t>
      </w:r>
      <w:r w:rsidRPr="00CD0139">
        <w:rPr>
          <w:vertAlign w:val="subscript"/>
        </w:rPr>
        <w:t>DC</w:t>
      </w:r>
      <w:r w:rsidRPr="00CD0139">
        <w:t xml:space="preserve"> = </w:t>
      </w:r>
      <w:r w:rsidR="00C960C4">
        <w:t>14</w:t>
      </w:r>
      <w:r w:rsidR="003B0693">
        <w:t>,</w:t>
      </w:r>
      <w:r w:rsidR="00C960C4">
        <w:t>85</w:t>
      </w:r>
      <w:r w:rsidR="00427046">
        <w:t xml:space="preserve"> </w:t>
      </w:r>
      <w:r w:rsidRPr="00CD0139">
        <w:t>kWp</w:t>
      </w:r>
    </w:p>
    <w:p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výstupní výkon AC: P</w:t>
      </w:r>
      <w:r w:rsidRPr="00CD0139">
        <w:rPr>
          <w:vertAlign w:val="subscript"/>
        </w:rPr>
        <w:t xml:space="preserve">AC </w:t>
      </w:r>
      <w:r w:rsidRPr="00CD0139">
        <w:t>=</w:t>
      </w:r>
      <w:r w:rsidR="00427046">
        <w:t xml:space="preserve"> </w:t>
      </w:r>
      <w:r w:rsidR="00C960C4">
        <w:t>14</w:t>
      </w:r>
      <w:r w:rsidR="003B0693">
        <w:t>,</w:t>
      </w:r>
      <w:r w:rsidR="00C960C4">
        <w:t>85</w:t>
      </w:r>
      <w:r w:rsidR="005976B9">
        <w:t xml:space="preserve"> </w:t>
      </w:r>
      <w:r w:rsidRPr="00CD0139">
        <w:t>k</w:t>
      </w:r>
      <w:r w:rsidR="00BD19A4" w:rsidRPr="00CD0139">
        <w:t>VA</w:t>
      </w:r>
    </w:p>
    <w:p w:rsidR="00F02A7B" w:rsidRPr="00CD0139" w:rsidRDefault="00F02A7B" w:rsidP="00F02A7B">
      <w:pPr>
        <w:widowControl/>
        <w:numPr>
          <w:ilvl w:val="0"/>
          <w:numId w:val="3"/>
        </w:numPr>
        <w:tabs>
          <w:tab w:val="left" w:pos="0"/>
          <w:tab w:val="left" w:pos="992"/>
        </w:tabs>
        <w:spacing w:before="120" w:line="240" w:lineRule="atLeast"/>
        <w:ind w:left="992" w:hanging="283"/>
        <w:jc w:val="both"/>
      </w:pPr>
      <w:r w:rsidRPr="00CD0139">
        <w:t xml:space="preserve">předpokládaná výroba el. </w:t>
      </w:r>
      <w:r w:rsidR="005976B9">
        <w:t>e</w:t>
      </w:r>
      <w:r w:rsidRPr="00CD0139">
        <w:t>nergie za rok: cca</w:t>
      </w:r>
      <w:r w:rsidR="005976B9">
        <w:t xml:space="preserve"> </w:t>
      </w:r>
      <w:r w:rsidR="00C960C4">
        <w:t>15</w:t>
      </w:r>
      <w:r w:rsidR="004725C9">
        <w:t xml:space="preserve"> </w:t>
      </w:r>
      <w:r w:rsidR="00E75468">
        <w:t>0</w:t>
      </w:r>
      <w:r w:rsidRPr="00CD0139">
        <w:t>00 kWh</w:t>
      </w:r>
    </w:p>
    <w:p w:rsidR="0072306E" w:rsidRDefault="0072306E">
      <w:pPr>
        <w:pStyle w:val="Nadpis1"/>
        <w:widowControl/>
        <w:jc w:val="both"/>
        <w:rPr>
          <w:lang w:val="cs-CZ"/>
        </w:rPr>
      </w:pPr>
      <w:r>
        <w:rPr>
          <w:lang w:val="cs-CZ"/>
        </w:rPr>
        <w:t xml:space="preserve"> ROZSAH PROJEKTU</w:t>
      </w:r>
    </w:p>
    <w:p w:rsidR="00F24B3D" w:rsidRDefault="00114746">
      <w:pPr>
        <w:spacing w:before="120" w:line="240" w:lineRule="atLeast"/>
        <w:ind w:left="426" w:firstLine="283"/>
        <w:jc w:val="both"/>
      </w:pPr>
      <w:r>
        <w:t>Projekt řeší instalaci fotovoltaických panelů, napojení panelů na střídač</w:t>
      </w:r>
      <w:r w:rsidR="00322374">
        <w:t>e</w:t>
      </w:r>
      <w:r w:rsidR="00C960C4">
        <w:t>, propojení s akumulátory</w:t>
      </w:r>
      <w:r>
        <w:t xml:space="preserve"> a následné napojení na elektrickou síť NN </w:t>
      </w:r>
      <w:r w:rsidR="00DA0008">
        <w:t>v</w:t>
      </w:r>
      <w:r w:rsidR="004725C9">
        <w:t xml:space="preserve"> </w:t>
      </w:r>
      <w:r>
        <w:t>objekt</w:t>
      </w:r>
      <w:r w:rsidR="00DA0008">
        <w:t>u</w:t>
      </w:r>
      <w:r w:rsidR="0072306E">
        <w:t>.</w:t>
      </w:r>
      <w:r w:rsidR="00322374">
        <w:t xml:space="preserve"> </w:t>
      </w:r>
    </w:p>
    <w:p w:rsidR="0072306E" w:rsidRDefault="00F24B3D">
      <w:pPr>
        <w:spacing w:before="120" w:line="240" w:lineRule="atLeast"/>
        <w:ind w:left="426" w:firstLine="283"/>
        <w:jc w:val="both"/>
      </w:pPr>
      <w:r>
        <w:t xml:space="preserve">Projekt neřeší </w:t>
      </w:r>
      <w:r w:rsidR="0074500C">
        <w:t xml:space="preserve">stávající ani </w:t>
      </w:r>
      <w:r>
        <w:t>nově</w:t>
      </w:r>
      <w:r w:rsidR="00E6161E">
        <w:t xml:space="preserve"> instalovanou </w:t>
      </w:r>
      <w:r w:rsidR="00EB28AB">
        <w:t>ochranu proti blesku</w:t>
      </w:r>
      <w:r w:rsidR="0074500C">
        <w:t xml:space="preserve"> budov</w:t>
      </w:r>
      <w:r w:rsidR="00E75468">
        <w:t>y</w:t>
      </w:r>
      <w:r>
        <w:t>.</w:t>
      </w:r>
    </w:p>
    <w:p w:rsidR="0072306E" w:rsidRDefault="0072306E">
      <w:pPr>
        <w:pStyle w:val="Nadpis1"/>
        <w:widowControl/>
        <w:jc w:val="both"/>
        <w:rPr>
          <w:lang w:val="cs-CZ"/>
        </w:rPr>
      </w:pPr>
      <w:r>
        <w:rPr>
          <w:lang w:val="cs-CZ"/>
        </w:rPr>
        <w:t xml:space="preserve">  TECHNICKÝ POPIS</w:t>
      </w:r>
    </w:p>
    <w:p w:rsidR="001F0935" w:rsidRPr="00CD0139" w:rsidRDefault="001F0935" w:rsidP="001F0935">
      <w:pPr>
        <w:pStyle w:val="Nadpis2"/>
        <w:widowControl/>
        <w:numPr>
          <w:ilvl w:val="1"/>
          <w:numId w:val="2"/>
        </w:numPr>
        <w:tabs>
          <w:tab w:val="left" w:pos="680"/>
        </w:tabs>
        <w:spacing w:after="0"/>
        <w:ind w:left="680" w:hanging="510"/>
        <w:jc w:val="both"/>
      </w:pPr>
      <w:r w:rsidRPr="00CD0139">
        <w:t>Druhy prostředí a krytí</w:t>
      </w:r>
    </w:p>
    <w:p w:rsidR="00542E22" w:rsidRDefault="00542E22" w:rsidP="00542E22">
      <w:pPr>
        <w:widowControl/>
        <w:numPr>
          <w:ilvl w:val="0"/>
          <w:numId w:val="6"/>
        </w:numPr>
        <w:suppressAutoHyphens w:val="0"/>
      </w:pPr>
      <w:r w:rsidRPr="00CD0139">
        <w:t>Vnitřní prostory</w:t>
      </w:r>
      <w:r w:rsidR="00BF7C79" w:rsidRPr="00CD0139">
        <w:t xml:space="preserve"> - </w:t>
      </w:r>
      <w:r w:rsidRPr="00CD0139">
        <w:t>třídění vnějších vlivů:</w:t>
      </w:r>
    </w:p>
    <w:p w:rsidR="004724B4" w:rsidRPr="00CD0139" w:rsidRDefault="004724B4" w:rsidP="004724B4">
      <w:pPr>
        <w:widowControl/>
        <w:suppressAutoHyphens w:val="0"/>
        <w:ind w:left="720"/>
      </w:pPr>
      <w:r w:rsidRPr="004724B4">
        <w:t>AA5,AB5,AC1,AD1,AE1,AF1,AG1,AH1,AK1,AL1,AM1,AN1,AP1,AQ1,BA5,BC2,BD3, BE1,CA1,CB1</w:t>
      </w:r>
    </w:p>
    <w:p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Všechny třídy vnějších vlivů mají charakteristiku požadovanou pro výběr a instalaci zařízení – normální prostory</w:t>
      </w:r>
    </w:p>
    <w:p w:rsidR="00542E22" w:rsidRPr="00CD0139" w:rsidRDefault="00542E22" w:rsidP="00542E22">
      <w:pPr>
        <w:ind w:left="720"/>
      </w:pPr>
    </w:p>
    <w:p w:rsidR="00542E22" w:rsidRPr="00CD0139" w:rsidRDefault="00542E22" w:rsidP="00542E22">
      <w:pPr>
        <w:widowControl/>
        <w:numPr>
          <w:ilvl w:val="0"/>
          <w:numId w:val="6"/>
        </w:numPr>
        <w:suppressAutoHyphens w:val="0"/>
      </w:pPr>
      <w:r w:rsidRPr="00CD0139">
        <w:t>Venkovní prostory</w:t>
      </w:r>
      <w:r w:rsidR="00BF7C79" w:rsidRPr="00CD0139">
        <w:t>- třídění vnějších vlivů:</w:t>
      </w:r>
    </w:p>
    <w:p w:rsidR="004724B4" w:rsidRDefault="004724B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4724B4">
        <w:rPr>
          <w:rFonts w:eastAsia="Times New Roman" w:cs="Times New Roman"/>
          <w:color w:val="000000"/>
          <w:kern w:val="0"/>
          <w:szCs w:val="24"/>
          <w:lang w:eastAsia="cs-CZ" w:bidi="ar-SA"/>
        </w:rPr>
        <w:t>AA7,AB7,AC1,AD</w:t>
      </w:r>
      <w:r w:rsidR="005258AF">
        <w:rPr>
          <w:rFonts w:eastAsia="Times New Roman" w:cs="Times New Roman"/>
          <w:color w:val="000000"/>
          <w:kern w:val="0"/>
          <w:szCs w:val="24"/>
          <w:lang w:eastAsia="cs-CZ" w:bidi="ar-SA"/>
        </w:rPr>
        <w:t>2</w:t>
      </w:r>
      <w:r w:rsidRPr="004724B4">
        <w:rPr>
          <w:rFonts w:eastAsia="Times New Roman" w:cs="Times New Roman"/>
          <w:color w:val="000000"/>
          <w:kern w:val="0"/>
          <w:szCs w:val="24"/>
          <w:lang w:eastAsia="cs-CZ" w:bidi="ar-SA"/>
        </w:rPr>
        <w:t>,AE1,AF1,AG1,AH1,AK1, AM1, AL1,AN3,AP1,AQ2,BA5,BC3,BD3, BE1,CA1,CB1</w:t>
      </w:r>
    </w:p>
    <w:p w:rsidR="00BD19A4" w:rsidRPr="00CD0139" w:rsidRDefault="00BD19A4" w:rsidP="00BD19A4">
      <w:pPr>
        <w:pStyle w:val="Odstavecseseznamem"/>
        <w:widowControl/>
        <w:shd w:val="clear" w:color="auto" w:fill="FFFFFF"/>
        <w:suppressAutoHyphens w:val="0"/>
        <w:rPr>
          <w:rFonts w:eastAsia="Times New Roman" w:cs="Times New Roman"/>
          <w:color w:val="000000"/>
          <w:kern w:val="0"/>
          <w:szCs w:val="24"/>
          <w:lang w:eastAsia="cs-CZ" w:bidi="ar-SA"/>
        </w:rPr>
      </w:pPr>
      <w:r w:rsidRPr="00CD0139">
        <w:rPr>
          <w:rFonts w:eastAsia="Times New Roman" w:cs="Times New Roman"/>
          <w:color w:val="000000"/>
          <w:kern w:val="0"/>
          <w:szCs w:val="24"/>
          <w:lang w:eastAsia="cs-CZ" w:bidi="ar-SA"/>
        </w:rPr>
        <w:t>Třída AD3 –</w:t>
      </w:r>
      <w:r w:rsidR="005258AF">
        <w:rPr>
          <w:rFonts w:eastAsia="Times New Roman" w:cs="Times New Roman"/>
          <w:color w:val="000000"/>
          <w:kern w:val="0"/>
          <w:szCs w:val="24"/>
          <w:lang w:eastAsia="cs-CZ" w:bidi="ar-SA"/>
        </w:rPr>
        <w:t xml:space="preserve"> </w:t>
      </w:r>
      <w:r w:rsidRPr="00CD0139">
        <w:rPr>
          <w:rFonts w:eastAsia="Times New Roman" w:cs="Times New Roman"/>
          <w:color w:val="000000"/>
          <w:kern w:val="0"/>
          <w:szCs w:val="24"/>
          <w:lang w:eastAsia="cs-CZ" w:bidi="ar-SA"/>
        </w:rPr>
        <w:t>nebezpečné, AB8 – nebezpečné</w:t>
      </w:r>
    </w:p>
    <w:p w:rsidR="00542E22" w:rsidRPr="00CD0139" w:rsidRDefault="00542E22" w:rsidP="00542E22">
      <w:pPr>
        <w:ind w:left="720"/>
      </w:pPr>
    </w:p>
    <w:p w:rsidR="00542E22" w:rsidRPr="00CD0139" w:rsidRDefault="00542E22" w:rsidP="00542E22">
      <w:pPr>
        <w:ind w:left="720"/>
      </w:pPr>
      <w:r w:rsidRPr="00CD0139">
        <w:t>Prostory z hlediska nebezpečí úrazu el.</w:t>
      </w:r>
      <w:r w:rsidR="00322374">
        <w:t xml:space="preserve"> </w:t>
      </w:r>
      <w:r w:rsidRPr="00CD0139">
        <w:t>proudem dle ČSN 33 2000-4-41</w:t>
      </w:r>
      <w:r w:rsidR="00BD19A4" w:rsidRPr="00CD0139">
        <w:t xml:space="preserve"> ed.</w:t>
      </w:r>
      <w:r w:rsidR="00E035A9">
        <w:t>3</w:t>
      </w:r>
      <w:r w:rsidRPr="00CD0139">
        <w:t>:</w:t>
      </w:r>
    </w:p>
    <w:p w:rsidR="00542E22" w:rsidRPr="00CD0139" w:rsidRDefault="00542E22" w:rsidP="00542E22">
      <w:pPr>
        <w:ind w:left="720"/>
        <w:rPr>
          <w:b/>
        </w:rPr>
      </w:pPr>
      <w:r w:rsidRPr="00CD0139">
        <w:rPr>
          <w:b/>
        </w:rPr>
        <w:t xml:space="preserve">Dotčené prostory uvnitř objektu – prostory </w:t>
      </w:r>
      <w:r w:rsidRPr="00322374">
        <w:rPr>
          <w:b/>
          <w:u w:val="single"/>
        </w:rPr>
        <w:t>normální</w:t>
      </w:r>
    </w:p>
    <w:p w:rsidR="00542E22" w:rsidRPr="00322374" w:rsidRDefault="00542E22" w:rsidP="00542E22">
      <w:pPr>
        <w:ind w:left="720"/>
        <w:rPr>
          <w:b/>
          <w:u w:val="single"/>
        </w:rPr>
      </w:pPr>
      <w:r w:rsidRPr="00CD0139">
        <w:rPr>
          <w:b/>
        </w:rPr>
        <w:t xml:space="preserve">Venkovní prostory – prostory </w:t>
      </w:r>
      <w:r w:rsidRPr="00322374">
        <w:rPr>
          <w:b/>
          <w:u w:val="single"/>
        </w:rPr>
        <w:t>nebezpečné</w:t>
      </w:r>
    </w:p>
    <w:p w:rsidR="00542E22" w:rsidRPr="00CD0139" w:rsidRDefault="00542E22" w:rsidP="00542E22">
      <w:pPr>
        <w:ind w:left="720"/>
      </w:pPr>
    </w:p>
    <w:p w:rsidR="00542E22" w:rsidRPr="00CD0139" w:rsidRDefault="00542E22" w:rsidP="00BD19A4">
      <w:pPr>
        <w:ind w:left="426" w:firstLine="283"/>
      </w:pPr>
      <w:r w:rsidRPr="00CD0139">
        <w:t>Stanoveným třídám vnějších vlivů musí odpovídat provedení elektroinstalace dle ČSN 33 2000-4-41</w:t>
      </w:r>
      <w:r w:rsidR="008F4339" w:rsidRPr="00CD0139">
        <w:t xml:space="preserve"> ed.</w:t>
      </w:r>
      <w:r w:rsidR="00E035A9">
        <w:t>3</w:t>
      </w:r>
      <w:r w:rsidRPr="00CD0139">
        <w:t>, ČSN 33 2000-5-51</w:t>
      </w:r>
      <w:r w:rsidR="008F4339" w:rsidRPr="00CD0139">
        <w:t xml:space="preserve"> ed.3</w:t>
      </w:r>
      <w:r w:rsidRPr="00CD0139">
        <w:t xml:space="preserve"> a dalších souvisejících platných </w:t>
      </w:r>
      <w:r w:rsidR="008F4339" w:rsidRPr="00CD0139">
        <w:t>ČSN</w:t>
      </w:r>
      <w:r w:rsidRPr="00CD0139">
        <w:t>.</w:t>
      </w:r>
    </w:p>
    <w:p w:rsidR="00542E22" w:rsidRPr="00BD19A4" w:rsidRDefault="00542E22" w:rsidP="00BD19A4">
      <w:pPr>
        <w:ind w:left="426" w:firstLine="283"/>
      </w:pPr>
      <w:r w:rsidRPr="00CD0139">
        <w:t xml:space="preserve">Uvedené třídy vnějších vlivů </w:t>
      </w:r>
      <w:r w:rsidR="008F4339" w:rsidRPr="00CD0139">
        <w:t>je třeba</w:t>
      </w:r>
      <w:r w:rsidRPr="00CD0139">
        <w:t xml:space="preserve"> před uvedením zařízení do provozu</w:t>
      </w:r>
      <w:r w:rsidR="008F4339" w:rsidRPr="00CD0139">
        <w:t xml:space="preserve"> ověřit</w:t>
      </w:r>
      <w:r w:rsidRPr="00CD0139">
        <w:t xml:space="preserve">. Změní-li se </w:t>
      </w:r>
      <w:r w:rsidRPr="00CD0139">
        <w:lastRenderedPageBreak/>
        <w:t>charakter místností</w:t>
      </w:r>
      <w:r w:rsidR="00BD19A4" w:rsidRPr="00CD0139">
        <w:t xml:space="preserve"> nebo prostor</w:t>
      </w:r>
      <w:r w:rsidRPr="00CD0139">
        <w:t>, musí být překontrolováno, zda elektrická zařízení změněným podmínkám vyhovují.</w:t>
      </w:r>
    </w:p>
    <w:p w:rsidR="00322374" w:rsidRPr="00CD0139" w:rsidRDefault="00322374" w:rsidP="00322374">
      <w:pPr>
        <w:pStyle w:val="Nadpis2"/>
        <w:widowControl/>
        <w:numPr>
          <w:ilvl w:val="1"/>
          <w:numId w:val="2"/>
        </w:numPr>
        <w:tabs>
          <w:tab w:val="left" w:pos="680"/>
        </w:tabs>
        <w:spacing w:after="0"/>
        <w:ind w:left="680" w:hanging="510"/>
        <w:jc w:val="both"/>
      </w:pPr>
      <w:r>
        <w:t>Ochranné pásmo FVE</w:t>
      </w:r>
    </w:p>
    <w:p w:rsidR="008F19D3" w:rsidRPr="008F19D3" w:rsidRDefault="008F19D3" w:rsidP="008F19D3">
      <w:pPr>
        <w:ind w:left="426" w:firstLine="283"/>
      </w:pPr>
      <w:r w:rsidRPr="008F19D3">
        <w:t>Zákon č. 458/2000 Sb.</w:t>
      </w:r>
      <w:r w:rsidR="00CA07F0">
        <w:t>,</w:t>
      </w:r>
      <w:r w:rsidRPr="008F19D3">
        <w:t xml:space="preserve"> </w:t>
      </w:r>
      <w:r w:rsidR="00CA07F0">
        <w:t>z</w:t>
      </w:r>
      <w:r w:rsidRPr="008F19D3">
        <w:t>ákon o podmínkách podnikání a o výkonu státní správy v energetických odvětvích a o změně některých zákonů (energetický zákon</w:t>
      </w:r>
      <w:r>
        <w:t>)</w:t>
      </w:r>
      <w:r w:rsidRPr="008F19D3">
        <w:t xml:space="preserve"> v § 46 bodě (7) definuje tzv. </w:t>
      </w:r>
      <w:r w:rsidRPr="008F19D3">
        <w:rPr>
          <w:b/>
        </w:rPr>
        <w:t>ochranné pásmo (OP)</w:t>
      </w:r>
      <w:r w:rsidRPr="008F19D3">
        <w:t>: „Ochranné pásmo výrobny elektřiny je souvislý prostor vymezený svislými rovinami vedenými v kolmé vzdálenosti</w:t>
      </w:r>
    </w:p>
    <w:p w:rsidR="008F19D3" w:rsidRDefault="008F19D3" w:rsidP="008F19D3">
      <w:pPr>
        <w:ind w:left="426" w:firstLine="283"/>
      </w:pPr>
      <w:r w:rsidRPr="008F19D3">
        <w:t xml:space="preserve">e) </w:t>
      </w:r>
      <w:r w:rsidRPr="00CA07F0">
        <w:rPr>
          <w:i/>
          <w:u w:val="single"/>
        </w:rPr>
        <w:t>1 m od vnějšího líce obvodového zdiva budovy</w:t>
      </w:r>
      <w:r w:rsidRPr="008F19D3">
        <w:t>, na které je výrobna elektřiny umístěna, u výroben elektřiny připojených k distribuční soustavě s napětím do 1 kV včetně s instalovaným výkonem nad 10 kW.“</w:t>
      </w:r>
    </w:p>
    <w:p w:rsidR="00E75468" w:rsidRPr="008F19D3" w:rsidRDefault="00E75468" w:rsidP="008F19D3">
      <w:pPr>
        <w:ind w:left="426" w:firstLine="283"/>
      </w:pPr>
    </w:p>
    <w:p w:rsidR="008F19D3" w:rsidRDefault="008F19D3" w:rsidP="001F0935">
      <w:pPr>
        <w:pStyle w:val="Zkladntext"/>
      </w:pPr>
      <w:r>
        <w:t xml:space="preserve">Na základě výše citovaného zákona </w:t>
      </w:r>
      <w:r w:rsidRPr="008F19D3">
        <w:rPr>
          <w:i/>
          <w:u w:val="single"/>
        </w:rPr>
        <w:t>vznikne OP okolo této FV výrobny. Prostorové vymezení je p</w:t>
      </w:r>
      <w:r w:rsidR="00E75468">
        <w:rPr>
          <w:i/>
          <w:u w:val="single"/>
        </w:rPr>
        <w:t>atrné z výkresu č. 02 „Situace</w:t>
      </w:r>
      <w:r w:rsidRPr="008F19D3">
        <w:rPr>
          <w:i/>
          <w:u w:val="single"/>
        </w:rPr>
        <w:t xml:space="preserve"> širš</w:t>
      </w:r>
      <w:r w:rsidR="00DA0008">
        <w:rPr>
          <w:i/>
          <w:u w:val="single"/>
        </w:rPr>
        <w:t>ích</w:t>
      </w:r>
      <w:r w:rsidRPr="008F19D3">
        <w:rPr>
          <w:i/>
          <w:u w:val="single"/>
        </w:rPr>
        <w:t xml:space="preserve"> vztah</w:t>
      </w:r>
      <w:r w:rsidR="00E75468">
        <w:rPr>
          <w:i/>
          <w:u w:val="single"/>
        </w:rPr>
        <w:t>ů</w:t>
      </w:r>
      <w:r w:rsidRPr="008F19D3">
        <w:rPr>
          <w:i/>
          <w:u w:val="single"/>
        </w:rPr>
        <w:t>“.</w:t>
      </w:r>
    </w:p>
    <w:p w:rsidR="0072306E" w:rsidRDefault="0072306E">
      <w:pPr>
        <w:pStyle w:val="Nadpis2"/>
        <w:widowControl/>
        <w:numPr>
          <w:ilvl w:val="1"/>
          <w:numId w:val="2"/>
        </w:numPr>
        <w:tabs>
          <w:tab w:val="left" w:pos="680"/>
        </w:tabs>
        <w:spacing w:after="0"/>
        <w:ind w:left="680" w:hanging="510"/>
        <w:jc w:val="both"/>
      </w:pPr>
      <w:r>
        <w:t>Popis instalace</w:t>
      </w:r>
    </w:p>
    <w:p w:rsidR="005423DC" w:rsidRDefault="0072306E" w:rsidP="00177B38">
      <w:pPr>
        <w:pStyle w:val="Normlnweb"/>
        <w:spacing w:before="119" w:beforeAutospacing="0" w:after="0"/>
        <w:ind w:left="425" w:firstLine="284"/>
      </w:pPr>
      <w:r>
        <w:t>Fotovol</w:t>
      </w:r>
      <w:r w:rsidR="003F17C7">
        <w:t>taická elektrá</w:t>
      </w:r>
      <w:r w:rsidR="00EB28AB">
        <w:t>rna se skládá z</w:t>
      </w:r>
      <w:r w:rsidR="00CA07F0">
        <w:t xml:space="preserve"> </w:t>
      </w:r>
      <w:r w:rsidR="00C960C4">
        <w:t>54</w:t>
      </w:r>
      <w:r w:rsidR="00F9142F">
        <w:t xml:space="preserve"> ks</w:t>
      </w:r>
      <w:r w:rsidR="00322374">
        <w:t xml:space="preserve"> </w:t>
      </w:r>
      <w:r>
        <w:t>fotovoltaických</w:t>
      </w:r>
      <w:r w:rsidR="00322374">
        <w:t xml:space="preserve"> </w:t>
      </w:r>
      <w:r w:rsidR="005E750D">
        <w:t>mono</w:t>
      </w:r>
      <w:r w:rsidR="00D80546">
        <w:t>k</w:t>
      </w:r>
      <w:r>
        <w:t>rystalických panelů</w:t>
      </w:r>
      <w:r w:rsidR="002426A3" w:rsidRPr="002426A3">
        <w:t xml:space="preserve"> </w:t>
      </w:r>
      <w:r w:rsidR="002426A3">
        <w:t>Axitec</w:t>
      </w:r>
      <w:r w:rsidR="002426A3" w:rsidRPr="00DA0008">
        <w:t xml:space="preserve">, </w:t>
      </w:r>
      <w:r w:rsidR="002426A3">
        <w:t xml:space="preserve">AXIpower </w:t>
      </w:r>
      <w:r w:rsidR="002426A3" w:rsidRPr="001D5626">
        <w:t>AC-275P/156-60S</w:t>
      </w:r>
      <w:r w:rsidR="002426A3" w:rsidRPr="00DA0008">
        <w:t xml:space="preserve"> </w:t>
      </w:r>
      <w:r w:rsidR="002426A3">
        <w:t>o jmenovitém výkonu 275 Wp (nebo ekvivalent).</w:t>
      </w:r>
      <w:r w:rsidR="005E2A1F">
        <w:t xml:space="preserve"> </w:t>
      </w:r>
      <w:r w:rsidR="00DB4F6B">
        <w:t xml:space="preserve">Celkově je </w:t>
      </w:r>
      <w:r w:rsidR="005E2A1F">
        <w:t>FVE tvořena</w:t>
      </w:r>
      <w:r w:rsidR="00DB4F6B">
        <w:t xml:space="preserve"> </w:t>
      </w:r>
      <w:r w:rsidR="00846089">
        <w:t>dvěma</w:t>
      </w:r>
      <w:r w:rsidR="00DB4F6B">
        <w:t xml:space="preserve"> invertor</w:t>
      </w:r>
      <w:r w:rsidR="00311F6D">
        <w:t xml:space="preserve">y </w:t>
      </w:r>
      <w:r w:rsidR="00CC3015">
        <w:t xml:space="preserve">– </w:t>
      </w:r>
      <w:r w:rsidR="004725C9">
        <w:t>střídač</w:t>
      </w:r>
      <w:r w:rsidR="00311F6D">
        <w:t>i</w:t>
      </w:r>
      <w:r w:rsidR="00CC3015">
        <w:t>, kte</w:t>
      </w:r>
      <w:r w:rsidR="00311F6D">
        <w:t>ré</w:t>
      </w:r>
      <w:r w:rsidR="00CC3015">
        <w:t xml:space="preserve"> bud</w:t>
      </w:r>
      <w:r w:rsidR="00311F6D">
        <w:t>ou</w:t>
      </w:r>
      <w:r w:rsidR="00DB4F6B">
        <w:t xml:space="preserve"> napojen</w:t>
      </w:r>
      <w:r w:rsidR="00311F6D">
        <w:t>y</w:t>
      </w:r>
      <w:r w:rsidR="00802B71">
        <w:t xml:space="preserve"> vždy na</w:t>
      </w:r>
      <w:r w:rsidR="00DB4F6B">
        <w:t xml:space="preserve"> </w:t>
      </w:r>
      <w:r w:rsidR="002426A3">
        <w:t>dva</w:t>
      </w:r>
      <w:r w:rsidR="00322374">
        <w:t xml:space="preserve"> </w:t>
      </w:r>
      <w:r w:rsidR="005E2A1F">
        <w:t>string</w:t>
      </w:r>
      <w:r w:rsidR="00DB4F6B">
        <w:t>y</w:t>
      </w:r>
      <w:r w:rsidR="005E2A1F">
        <w:t xml:space="preserve"> s počtem </w:t>
      </w:r>
      <w:r w:rsidR="00802B71">
        <w:t>1</w:t>
      </w:r>
      <w:r w:rsidR="002426A3">
        <w:t xml:space="preserve">3 a14 </w:t>
      </w:r>
      <w:r w:rsidR="005E2A1F">
        <w:t>ks FV panelů</w:t>
      </w:r>
      <w:r w:rsidR="00322374">
        <w:t xml:space="preserve"> na string (řetězec)</w:t>
      </w:r>
      <w:r w:rsidR="001809AE">
        <w:t>.</w:t>
      </w:r>
      <w:r w:rsidR="00CE0A7B">
        <w:t xml:space="preserve"> Přesné zapojení je patrn</w:t>
      </w:r>
      <w:r w:rsidR="00CC3015">
        <w:t>é</w:t>
      </w:r>
      <w:r w:rsidR="00CE0A7B">
        <w:t xml:space="preserve"> z výkres</w:t>
      </w:r>
      <w:r w:rsidR="00CC3015">
        <w:t>u</w:t>
      </w:r>
      <w:r w:rsidR="00CE0A7B">
        <w:t xml:space="preserve"> č. 04.</w:t>
      </w:r>
    </w:p>
    <w:p w:rsidR="008F3E02" w:rsidRDefault="008F3E02" w:rsidP="008F3E02">
      <w:pPr>
        <w:spacing w:before="120"/>
        <w:ind w:left="426" w:firstLine="283"/>
        <w:jc w:val="both"/>
      </w:pPr>
      <w:r>
        <w:t xml:space="preserve">FV </w:t>
      </w:r>
      <w:r w:rsidRPr="004E4D65">
        <w:t>strin</w:t>
      </w:r>
      <w:r w:rsidR="00DB4F6B" w:rsidRPr="004E4D65">
        <w:t>gy</w:t>
      </w:r>
      <w:r w:rsidRPr="004E4D65">
        <w:t xml:space="preserve"> </w:t>
      </w:r>
      <w:r w:rsidR="00947A32">
        <w:t>budou</w:t>
      </w:r>
      <w:r w:rsidRPr="004E4D65">
        <w:t xml:space="preserve"> připojen</w:t>
      </w:r>
      <w:r w:rsidR="00DB4F6B" w:rsidRPr="004E4D65">
        <w:t>y</w:t>
      </w:r>
      <w:r w:rsidRPr="004E4D65">
        <w:t xml:space="preserve"> přes DC odpojovač</w:t>
      </w:r>
      <w:r w:rsidR="00DB4F6B" w:rsidRPr="004E4D65">
        <w:t>e (FU 1.1 až FU</w:t>
      </w:r>
      <w:r w:rsidR="00947A32">
        <w:t xml:space="preserve"> </w:t>
      </w:r>
      <w:r w:rsidR="00846089">
        <w:t>2</w:t>
      </w:r>
      <w:r w:rsidR="00DB4F6B" w:rsidRPr="004E4D65">
        <w:t>.</w:t>
      </w:r>
      <w:r w:rsidR="002426A3">
        <w:t>2</w:t>
      </w:r>
      <w:r w:rsidR="00DB4F6B" w:rsidRPr="004E4D65">
        <w:t>)</w:t>
      </w:r>
      <w:r w:rsidRPr="004E4D65">
        <w:t xml:space="preserve"> k třífázov</w:t>
      </w:r>
      <w:r w:rsidR="00311F6D">
        <w:t>ým</w:t>
      </w:r>
      <w:r w:rsidRPr="004E4D65">
        <w:t xml:space="preserve"> střídač</w:t>
      </w:r>
      <w:r w:rsidR="00311F6D">
        <w:t>ům</w:t>
      </w:r>
      <w:r w:rsidR="003B4364">
        <w:t xml:space="preserve"> </w:t>
      </w:r>
      <w:r w:rsidR="002426A3">
        <w:t>IMEON 9.12</w:t>
      </w:r>
      <w:r w:rsidRPr="004E4D65">
        <w:t xml:space="preserve">. Panely jsou přichyceny </w:t>
      </w:r>
      <w:r w:rsidR="006A1334">
        <w:t xml:space="preserve">na hliníkové střešní konstrukci, která </w:t>
      </w:r>
      <w:r w:rsidR="002426A3">
        <w:t>zajistí</w:t>
      </w:r>
      <w:r w:rsidR="00AB7938">
        <w:t xml:space="preserve"> sklon</w:t>
      </w:r>
      <w:r w:rsidR="002426A3">
        <w:t xml:space="preserve"> panelů</w:t>
      </w:r>
      <w:r w:rsidR="00846089">
        <w:t xml:space="preserve"> </w:t>
      </w:r>
      <w:r w:rsidR="00AB7938">
        <w:t xml:space="preserve"> </w:t>
      </w:r>
      <w:r w:rsidR="002426A3">
        <w:t>15</w:t>
      </w:r>
      <w:r w:rsidR="006A1334">
        <w:t>°</w:t>
      </w:r>
      <w:r w:rsidR="00846089">
        <w:t xml:space="preserve"> vůči</w:t>
      </w:r>
      <w:r w:rsidR="002426A3">
        <w:t xml:space="preserve"> střeše</w:t>
      </w:r>
      <w:r w:rsidR="006A1334">
        <w:t xml:space="preserve">. </w:t>
      </w:r>
      <w:r w:rsidRPr="004E4D65">
        <w:t>Všechny kovové prvky umístěné na střeše budou pospojovány a uzemněny</w:t>
      </w:r>
      <w:r w:rsidR="0075702D" w:rsidRPr="004E4D65">
        <w:t xml:space="preserve"> v souladu s požadavky norem ČSN 33 2000-4-4</w:t>
      </w:r>
      <w:r w:rsidR="008F25F5">
        <w:t>1</w:t>
      </w:r>
      <w:r w:rsidR="0075702D" w:rsidRPr="004E4D65">
        <w:t>, ČSN 33 2000-5-54 v aktuální platné edici</w:t>
      </w:r>
      <w:r w:rsidR="00C65C92" w:rsidRPr="004E4D65">
        <w:t xml:space="preserve"> (</w:t>
      </w:r>
      <w:r w:rsidR="00947A32">
        <w:t xml:space="preserve">na </w:t>
      </w:r>
      <w:r w:rsidR="00C65C92" w:rsidRPr="004E4D65">
        <w:t>HOP)</w:t>
      </w:r>
      <w:r w:rsidR="0075702D" w:rsidRPr="004E4D65">
        <w:t>.</w:t>
      </w:r>
    </w:p>
    <w:p w:rsidR="00F96B7E" w:rsidRDefault="00F96B7E" w:rsidP="00E964F2">
      <w:pPr>
        <w:pStyle w:val="Normlnweb"/>
        <w:spacing w:before="119" w:beforeAutospacing="0" w:after="0"/>
        <w:ind w:left="425" w:firstLine="284"/>
        <w:rPr>
          <w:rFonts w:eastAsia="Lucida Sans Unicode" w:cs="Mangal"/>
          <w:kern w:val="1"/>
          <w:lang w:eastAsia="hi-IN" w:bidi="hi-IN"/>
        </w:rPr>
      </w:pPr>
      <w:r w:rsidRPr="008F25F5">
        <w:rPr>
          <w:rFonts w:eastAsia="Lucida Sans Unicode" w:cs="Mangal"/>
          <w:kern w:val="1"/>
          <w:lang w:eastAsia="hi-IN" w:bidi="hi-IN"/>
        </w:rPr>
        <w:t xml:space="preserve">Velikost napětí v DC větvích (stringu) při provozu závisí zejména na intenzitě dopadajícího </w:t>
      </w:r>
      <w:r w:rsidR="00DB4F6B" w:rsidRPr="008F25F5">
        <w:rPr>
          <w:rFonts w:eastAsia="Lucida Sans Unicode" w:cs="Mangal"/>
          <w:kern w:val="1"/>
          <w:lang w:eastAsia="hi-IN" w:bidi="hi-IN"/>
        </w:rPr>
        <w:t>záření a te</w:t>
      </w:r>
      <w:r w:rsidR="004E4D65" w:rsidRPr="008F25F5">
        <w:rPr>
          <w:rFonts w:eastAsia="Lucida Sans Unicode" w:cs="Mangal"/>
          <w:kern w:val="1"/>
          <w:lang w:eastAsia="hi-IN" w:bidi="hi-IN"/>
        </w:rPr>
        <w:t>plotě</w:t>
      </w:r>
      <w:r w:rsidR="00DB4F6B" w:rsidRPr="008F25F5">
        <w:rPr>
          <w:rFonts w:eastAsia="Lucida Sans Unicode" w:cs="Mangal"/>
          <w:kern w:val="1"/>
          <w:lang w:eastAsia="hi-IN" w:bidi="hi-IN"/>
        </w:rPr>
        <w:t xml:space="preserve">, </w:t>
      </w:r>
      <w:r w:rsidR="004E4D65" w:rsidRPr="008F25F5">
        <w:rPr>
          <w:rFonts w:eastAsia="Lucida Sans Unicode" w:cs="Mangal"/>
          <w:kern w:val="1"/>
          <w:lang w:eastAsia="hi-IN" w:bidi="hi-IN"/>
        </w:rPr>
        <w:t>uvažova</w:t>
      </w:r>
      <w:r w:rsidRPr="008F25F5">
        <w:rPr>
          <w:rFonts w:eastAsia="Lucida Sans Unicode" w:cs="Mangal"/>
          <w:kern w:val="1"/>
          <w:lang w:eastAsia="hi-IN" w:bidi="hi-IN"/>
        </w:rPr>
        <w:t>n</w:t>
      </w:r>
      <w:r w:rsidR="004E4D65" w:rsidRPr="008F25F5">
        <w:rPr>
          <w:rFonts w:eastAsia="Lucida Sans Unicode" w:cs="Mangal"/>
          <w:kern w:val="1"/>
          <w:lang w:eastAsia="hi-IN" w:bidi="hi-IN"/>
        </w:rPr>
        <w:t>á</w:t>
      </w:r>
      <w:r w:rsidRPr="008F25F5">
        <w:rPr>
          <w:rFonts w:eastAsia="Lucida Sans Unicode" w:cs="Mangal"/>
          <w:kern w:val="1"/>
          <w:lang w:eastAsia="hi-IN" w:bidi="hi-IN"/>
        </w:rPr>
        <w:t xml:space="preserve"> max. hodnota napětí ve výši </w:t>
      </w:r>
      <w:r w:rsidR="006434B4">
        <w:rPr>
          <w:rFonts w:eastAsia="Lucida Sans Unicode" w:cs="Mangal"/>
          <w:kern w:val="1"/>
          <w:lang w:eastAsia="hi-IN" w:bidi="hi-IN"/>
        </w:rPr>
        <w:t>10</w:t>
      </w:r>
      <w:r w:rsidRPr="008F25F5">
        <w:rPr>
          <w:rFonts w:eastAsia="Lucida Sans Unicode" w:cs="Mangal"/>
          <w:kern w:val="1"/>
          <w:lang w:eastAsia="hi-IN" w:bidi="hi-IN"/>
        </w:rPr>
        <w:t>00 V DC.</w:t>
      </w:r>
    </w:p>
    <w:p w:rsidR="00AA6BEA" w:rsidRDefault="00AA6BEA" w:rsidP="00E964F2">
      <w:pPr>
        <w:pStyle w:val="Normlnweb"/>
        <w:spacing w:before="119" w:beforeAutospacing="0" w:after="0"/>
        <w:ind w:left="425" w:firstLine="284"/>
        <w:rPr>
          <w:rFonts w:eastAsia="Lucida Sans Unicode" w:cs="Mangal"/>
          <w:kern w:val="1"/>
          <w:lang w:eastAsia="hi-IN" w:bidi="hi-IN"/>
        </w:rPr>
      </w:pPr>
    </w:p>
    <w:p w:rsidR="002426A3" w:rsidRDefault="00C3387E" w:rsidP="002426A3">
      <w:pPr>
        <w:jc w:val="both"/>
        <w:rPr>
          <w:b/>
          <w:sz w:val="22"/>
          <w:szCs w:val="22"/>
        </w:rPr>
      </w:pPr>
      <w:r w:rsidRPr="00665C21">
        <w:rPr>
          <w:b/>
          <w:sz w:val="22"/>
          <w:szCs w:val="22"/>
        </w:rPr>
        <w:t>Parametry stringů:</w:t>
      </w:r>
    </w:p>
    <w:p w:rsidR="002426A3" w:rsidRDefault="002426A3" w:rsidP="002426A3">
      <w:pPr>
        <w:jc w:val="both"/>
        <w:rPr>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3"/>
        <w:gridCol w:w="2099"/>
        <w:gridCol w:w="1728"/>
        <w:gridCol w:w="1473"/>
        <w:gridCol w:w="1273"/>
      </w:tblGrid>
      <w:tr w:rsidR="002426A3" w:rsidRPr="002473B8" w:rsidTr="00442787">
        <w:trPr>
          <w:jc w:val="center"/>
        </w:trPr>
        <w:tc>
          <w:tcPr>
            <w:tcW w:w="2513" w:type="dxa"/>
            <w:tcBorders>
              <w:bottom w:val="double" w:sz="4" w:space="0" w:color="auto"/>
            </w:tcBorders>
          </w:tcPr>
          <w:p w:rsidR="002426A3" w:rsidRPr="002473B8" w:rsidRDefault="002426A3" w:rsidP="00442787">
            <w:pPr>
              <w:jc w:val="center"/>
              <w:rPr>
                <w:b/>
                <w:sz w:val="22"/>
                <w:szCs w:val="22"/>
              </w:rPr>
            </w:pPr>
            <w:r w:rsidRPr="002473B8">
              <w:rPr>
                <w:b/>
                <w:sz w:val="22"/>
                <w:szCs w:val="22"/>
              </w:rPr>
              <w:t>String č.</w:t>
            </w:r>
          </w:p>
        </w:tc>
        <w:tc>
          <w:tcPr>
            <w:tcW w:w="2099" w:type="dxa"/>
            <w:tcBorders>
              <w:bottom w:val="double" w:sz="4" w:space="0" w:color="auto"/>
            </w:tcBorders>
          </w:tcPr>
          <w:p w:rsidR="002426A3" w:rsidRPr="002473B8" w:rsidRDefault="002426A3" w:rsidP="00442787">
            <w:pPr>
              <w:jc w:val="center"/>
              <w:rPr>
                <w:b/>
                <w:sz w:val="22"/>
                <w:szCs w:val="22"/>
              </w:rPr>
            </w:pPr>
            <w:r w:rsidRPr="002473B8">
              <w:rPr>
                <w:b/>
                <w:sz w:val="22"/>
                <w:szCs w:val="22"/>
              </w:rPr>
              <w:t>Počet FV panelů ve stringu</w:t>
            </w:r>
          </w:p>
        </w:tc>
        <w:tc>
          <w:tcPr>
            <w:tcW w:w="1728" w:type="dxa"/>
            <w:tcBorders>
              <w:bottom w:val="double" w:sz="4" w:space="0" w:color="auto"/>
            </w:tcBorders>
          </w:tcPr>
          <w:p w:rsidR="002426A3" w:rsidRPr="002473B8" w:rsidRDefault="002426A3" w:rsidP="00442787">
            <w:pPr>
              <w:jc w:val="center"/>
              <w:rPr>
                <w:b/>
                <w:sz w:val="22"/>
                <w:szCs w:val="22"/>
              </w:rPr>
            </w:pPr>
            <w:r w:rsidRPr="002473B8">
              <w:rPr>
                <w:b/>
                <w:sz w:val="22"/>
                <w:szCs w:val="22"/>
              </w:rPr>
              <w:t>Výkon stringu</w:t>
            </w:r>
          </w:p>
        </w:tc>
        <w:tc>
          <w:tcPr>
            <w:tcW w:w="1473" w:type="dxa"/>
            <w:tcBorders>
              <w:bottom w:val="double" w:sz="4" w:space="0" w:color="auto"/>
            </w:tcBorders>
          </w:tcPr>
          <w:p w:rsidR="002426A3" w:rsidRPr="002473B8" w:rsidRDefault="002426A3" w:rsidP="00442787">
            <w:pPr>
              <w:jc w:val="center"/>
              <w:rPr>
                <w:b/>
                <w:sz w:val="22"/>
                <w:szCs w:val="22"/>
              </w:rPr>
            </w:pPr>
            <w:r w:rsidRPr="002473B8">
              <w:rPr>
                <w:b/>
                <w:sz w:val="22"/>
                <w:szCs w:val="22"/>
              </w:rPr>
              <w:t>Jm.</w:t>
            </w:r>
            <w:r>
              <w:rPr>
                <w:b/>
                <w:sz w:val="22"/>
                <w:szCs w:val="22"/>
              </w:rPr>
              <w:t xml:space="preserve"> </w:t>
            </w:r>
            <w:r w:rsidRPr="002473B8">
              <w:rPr>
                <w:b/>
                <w:sz w:val="22"/>
                <w:szCs w:val="22"/>
              </w:rPr>
              <w:t>napětí</w:t>
            </w:r>
          </w:p>
        </w:tc>
        <w:tc>
          <w:tcPr>
            <w:tcW w:w="1273" w:type="dxa"/>
            <w:tcBorders>
              <w:bottom w:val="double" w:sz="4" w:space="0" w:color="auto"/>
            </w:tcBorders>
          </w:tcPr>
          <w:p w:rsidR="002426A3" w:rsidRPr="002473B8" w:rsidRDefault="002426A3" w:rsidP="00442787">
            <w:pPr>
              <w:jc w:val="center"/>
              <w:rPr>
                <w:b/>
                <w:sz w:val="22"/>
                <w:szCs w:val="22"/>
              </w:rPr>
            </w:pPr>
            <w:r w:rsidRPr="002473B8">
              <w:rPr>
                <w:b/>
                <w:sz w:val="22"/>
                <w:szCs w:val="22"/>
              </w:rPr>
              <w:t>Jm. proud</w:t>
            </w:r>
          </w:p>
        </w:tc>
      </w:tr>
      <w:tr w:rsidR="002426A3" w:rsidRPr="002473B8" w:rsidTr="00442787">
        <w:trPr>
          <w:jc w:val="center"/>
        </w:trPr>
        <w:tc>
          <w:tcPr>
            <w:tcW w:w="2513" w:type="dxa"/>
            <w:tcBorders>
              <w:top w:val="double" w:sz="4" w:space="0" w:color="auto"/>
              <w:bottom w:val="double" w:sz="4" w:space="0" w:color="auto"/>
            </w:tcBorders>
          </w:tcPr>
          <w:p w:rsidR="002426A3" w:rsidRPr="002473B8" w:rsidRDefault="002426A3" w:rsidP="00442787">
            <w:pPr>
              <w:jc w:val="center"/>
              <w:rPr>
                <w:sz w:val="22"/>
                <w:szCs w:val="22"/>
              </w:rPr>
            </w:pPr>
            <w:r>
              <w:rPr>
                <w:sz w:val="22"/>
                <w:szCs w:val="22"/>
              </w:rPr>
              <w:t>S1 a S3</w:t>
            </w:r>
          </w:p>
        </w:tc>
        <w:tc>
          <w:tcPr>
            <w:tcW w:w="2099" w:type="dxa"/>
            <w:tcBorders>
              <w:top w:val="double" w:sz="4" w:space="0" w:color="auto"/>
              <w:bottom w:val="double" w:sz="4" w:space="0" w:color="auto"/>
            </w:tcBorders>
          </w:tcPr>
          <w:p w:rsidR="002426A3" w:rsidRPr="002473B8" w:rsidRDefault="002426A3" w:rsidP="00442787">
            <w:pPr>
              <w:jc w:val="center"/>
              <w:rPr>
                <w:sz w:val="22"/>
                <w:szCs w:val="22"/>
              </w:rPr>
            </w:pPr>
            <w:r>
              <w:rPr>
                <w:sz w:val="22"/>
                <w:szCs w:val="22"/>
              </w:rPr>
              <w:t>13</w:t>
            </w:r>
          </w:p>
        </w:tc>
        <w:tc>
          <w:tcPr>
            <w:tcW w:w="1728" w:type="dxa"/>
            <w:tcBorders>
              <w:top w:val="double" w:sz="4" w:space="0" w:color="auto"/>
              <w:bottom w:val="double" w:sz="4" w:space="0" w:color="auto"/>
            </w:tcBorders>
          </w:tcPr>
          <w:p w:rsidR="002426A3" w:rsidRPr="002473B8" w:rsidRDefault="00127903" w:rsidP="00442787">
            <w:pPr>
              <w:jc w:val="center"/>
              <w:rPr>
                <w:sz w:val="22"/>
                <w:szCs w:val="22"/>
              </w:rPr>
            </w:pPr>
            <w:r>
              <w:rPr>
                <w:sz w:val="22"/>
                <w:szCs w:val="22"/>
              </w:rPr>
              <w:t>3 575</w:t>
            </w:r>
            <w:r w:rsidR="002426A3">
              <w:rPr>
                <w:sz w:val="22"/>
                <w:szCs w:val="22"/>
              </w:rPr>
              <w:t xml:space="preserve"> Wp</w:t>
            </w:r>
          </w:p>
        </w:tc>
        <w:tc>
          <w:tcPr>
            <w:tcW w:w="1473" w:type="dxa"/>
            <w:tcBorders>
              <w:top w:val="double" w:sz="4" w:space="0" w:color="auto"/>
              <w:bottom w:val="double" w:sz="4" w:space="0" w:color="auto"/>
            </w:tcBorders>
          </w:tcPr>
          <w:p w:rsidR="002426A3" w:rsidRPr="002473B8" w:rsidRDefault="00127903" w:rsidP="00442787">
            <w:pPr>
              <w:jc w:val="center"/>
              <w:rPr>
                <w:sz w:val="22"/>
                <w:szCs w:val="22"/>
              </w:rPr>
            </w:pPr>
            <w:r>
              <w:rPr>
                <w:sz w:val="22"/>
                <w:szCs w:val="22"/>
              </w:rPr>
              <w:t>406</w:t>
            </w:r>
            <w:r w:rsidR="002426A3" w:rsidRPr="002473B8">
              <w:rPr>
                <w:sz w:val="22"/>
                <w:szCs w:val="22"/>
              </w:rPr>
              <w:t xml:space="preserve"> V</w:t>
            </w:r>
          </w:p>
        </w:tc>
        <w:tc>
          <w:tcPr>
            <w:tcW w:w="1273" w:type="dxa"/>
            <w:tcBorders>
              <w:top w:val="double" w:sz="4" w:space="0" w:color="auto"/>
              <w:bottom w:val="double" w:sz="4" w:space="0" w:color="auto"/>
            </w:tcBorders>
          </w:tcPr>
          <w:p w:rsidR="002426A3" w:rsidRPr="002473B8" w:rsidRDefault="002426A3" w:rsidP="00442787">
            <w:pPr>
              <w:jc w:val="center"/>
              <w:rPr>
                <w:sz w:val="22"/>
                <w:szCs w:val="22"/>
              </w:rPr>
            </w:pPr>
            <w:r>
              <w:rPr>
                <w:sz w:val="22"/>
                <w:szCs w:val="22"/>
              </w:rPr>
              <w:t>8,83</w:t>
            </w:r>
            <w:r w:rsidRPr="002473B8">
              <w:rPr>
                <w:sz w:val="22"/>
                <w:szCs w:val="22"/>
              </w:rPr>
              <w:t xml:space="preserve"> A</w:t>
            </w:r>
          </w:p>
        </w:tc>
      </w:tr>
      <w:tr w:rsidR="002426A3" w:rsidRPr="002473B8" w:rsidTr="00442787">
        <w:trPr>
          <w:jc w:val="center"/>
        </w:trPr>
        <w:tc>
          <w:tcPr>
            <w:tcW w:w="2513" w:type="dxa"/>
            <w:tcBorders>
              <w:top w:val="double" w:sz="4" w:space="0" w:color="auto"/>
              <w:bottom w:val="double" w:sz="4" w:space="0" w:color="auto"/>
            </w:tcBorders>
          </w:tcPr>
          <w:p w:rsidR="002426A3" w:rsidRDefault="002426A3" w:rsidP="00442787">
            <w:pPr>
              <w:jc w:val="center"/>
              <w:rPr>
                <w:sz w:val="22"/>
                <w:szCs w:val="22"/>
              </w:rPr>
            </w:pPr>
            <w:r>
              <w:rPr>
                <w:sz w:val="22"/>
                <w:szCs w:val="22"/>
              </w:rPr>
              <w:t>S2 a S4</w:t>
            </w:r>
          </w:p>
        </w:tc>
        <w:tc>
          <w:tcPr>
            <w:tcW w:w="2099" w:type="dxa"/>
            <w:tcBorders>
              <w:top w:val="double" w:sz="4" w:space="0" w:color="auto"/>
              <w:bottom w:val="double" w:sz="4" w:space="0" w:color="auto"/>
            </w:tcBorders>
          </w:tcPr>
          <w:p w:rsidR="002426A3" w:rsidRDefault="002426A3" w:rsidP="00442787">
            <w:pPr>
              <w:jc w:val="center"/>
              <w:rPr>
                <w:sz w:val="22"/>
                <w:szCs w:val="22"/>
              </w:rPr>
            </w:pPr>
            <w:r>
              <w:rPr>
                <w:sz w:val="22"/>
                <w:szCs w:val="22"/>
              </w:rPr>
              <w:t>14</w:t>
            </w:r>
          </w:p>
        </w:tc>
        <w:tc>
          <w:tcPr>
            <w:tcW w:w="1728" w:type="dxa"/>
            <w:tcBorders>
              <w:top w:val="double" w:sz="4" w:space="0" w:color="auto"/>
              <w:bottom w:val="double" w:sz="4" w:space="0" w:color="auto"/>
            </w:tcBorders>
          </w:tcPr>
          <w:p w:rsidR="002426A3" w:rsidRDefault="00127903" w:rsidP="00442787">
            <w:pPr>
              <w:jc w:val="center"/>
              <w:rPr>
                <w:sz w:val="22"/>
                <w:szCs w:val="22"/>
              </w:rPr>
            </w:pPr>
            <w:r>
              <w:rPr>
                <w:sz w:val="22"/>
                <w:szCs w:val="22"/>
              </w:rPr>
              <w:t>3 850</w:t>
            </w:r>
            <w:r w:rsidR="002426A3">
              <w:rPr>
                <w:sz w:val="22"/>
                <w:szCs w:val="22"/>
              </w:rPr>
              <w:t xml:space="preserve"> Wp</w:t>
            </w:r>
          </w:p>
        </w:tc>
        <w:tc>
          <w:tcPr>
            <w:tcW w:w="1473" w:type="dxa"/>
            <w:tcBorders>
              <w:top w:val="double" w:sz="4" w:space="0" w:color="auto"/>
              <w:bottom w:val="double" w:sz="4" w:space="0" w:color="auto"/>
            </w:tcBorders>
          </w:tcPr>
          <w:p w:rsidR="002426A3" w:rsidRPr="002473B8" w:rsidRDefault="002426A3" w:rsidP="00127903">
            <w:pPr>
              <w:jc w:val="center"/>
              <w:rPr>
                <w:sz w:val="22"/>
                <w:szCs w:val="22"/>
              </w:rPr>
            </w:pPr>
            <w:r>
              <w:rPr>
                <w:sz w:val="22"/>
                <w:szCs w:val="22"/>
              </w:rPr>
              <w:t>4</w:t>
            </w:r>
            <w:r w:rsidR="00127903">
              <w:rPr>
                <w:sz w:val="22"/>
                <w:szCs w:val="22"/>
              </w:rPr>
              <w:t>38</w:t>
            </w:r>
            <w:r w:rsidRPr="002473B8">
              <w:rPr>
                <w:sz w:val="22"/>
                <w:szCs w:val="22"/>
              </w:rPr>
              <w:t xml:space="preserve"> V</w:t>
            </w:r>
          </w:p>
        </w:tc>
        <w:tc>
          <w:tcPr>
            <w:tcW w:w="1273" w:type="dxa"/>
            <w:tcBorders>
              <w:top w:val="double" w:sz="4" w:space="0" w:color="auto"/>
              <w:bottom w:val="double" w:sz="4" w:space="0" w:color="auto"/>
            </w:tcBorders>
          </w:tcPr>
          <w:p w:rsidR="002426A3" w:rsidRPr="002473B8" w:rsidRDefault="002426A3" w:rsidP="00442787">
            <w:pPr>
              <w:jc w:val="center"/>
              <w:rPr>
                <w:sz w:val="22"/>
                <w:szCs w:val="22"/>
              </w:rPr>
            </w:pPr>
            <w:r>
              <w:rPr>
                <w:sz w:val="22"/>
                <w:szCs w:val="22"/>
              </w:rPr>
              <w:t>8,83</w:t>
            </w:r>
            <w:r w:rsidRPr="002473B8">
              <w:rPr>
                <w:sz w:val="22"/>
                <w:szCs w:val="22"/>
              </w:rPr>
              <w:t xml:space="preserve"> A</w:t>
            </w:r>
          </w:p>
        </w:tc>
      </w:tr>
    </w:tbl>
    <w:p w:rsidR="002426A3" w:rsidRDefault="002426A3" w:rsidP="002426A3">
      <w:pPr>
        <w:jc w:val="both"/>
        <w:rPr>
          <w:b/>
          <w:sz w:val="22"/>
          <w:szCs w:val="22"/>
        </w:rPr>
      </w:pPr>
    </w:p>
    <w:p w:rsidR="002426A3" w:rsidRDefault="002426A3" w:rsidP="002426A3">
      <w:pPr>
        <w:jc w:val="both"/>
        <w:rPr>
          <w:b/>
          <w:sz w:val="22"/>
          <w:szCs w:val="22"/>
        </w:rPr>
      </w:pPr>
    </w:p>
    <w:p w:rsidR="00971019" w:rsidRDefault="002426A3" w:rsidP="002426A3">
      <w:pPr>
        <w:jc w:val="both"/>
      </w:pPr>
      <w:r>
        <w:t xml:space="preserve"> </w:t>
      </w:r>
      <w:r w:rsidR="00971019">
        <w:t xml:space="preserve">Propojení panelů a odvody k rozvaděči pro DC stranu bude provedeno flexibilními vodiči o průřezu </w:t>
      </w:r>
      <w:r w:rsidR="002013AC">
        <w:t>6</w:t>
      </w:r>
      <w:r w:rsidR="00971019">
        <w:t xml:space="preserve"> mm</w:t>
      </w:r>
      <w:r w:rsidR="00971019" w:rsidRPr="00971019">
        <w:rPr>
          <w:vertAlign w:val="superscript"/>
        </w:rPr>
        <w:t xml:space="preserve">2 </w:t>
      </w:r>
      <w:r w:rsidR="00971019">
        <w:t xml:space="preserve">(SLR </w:t>
      </w:r>
      <w:r w:rsidR="002013AC">
        <w:t>6</w:t>
      </w:r>
      <w:r w:rsidR="00971019">
        <w:t xml:space="preserve"> – S804PV-S</w:t>
      </w:r>
      <w:r w:rsidR="00DB4F6B">
        <w:t xml:space="preserve"> nebo ekvivale</w:t>
      </w:r>
      <w:r w:rsidR="004E4D65">
        <w:t>n</w:t>
      </w:r>
      <w:r w:rsidR="00DB4F6B">
        <w:t>t</w:t>
      </w:r>
      <w:r w:rsidR="00971019">
        <w:t xml:space="preserve">). </w:t>
      </w:r>
    </w:p>
    <w:p w:rsidR="002013AC" w:rsidRDefault="008C3142" w:rsidP="008C3142">
      <w:pPr>
        <w:pStyle w:val="Odstavecseseznamem1"/>
        <w:numPr>
          <w:ilvl w:val="0"/>
          <w:numId w:val="2"/>
        </w:numPr>
        <w:spacing w:before="120"/>
        <w:ind w:left="426" w:firstLine="283"/>
        <w:jc w:val="both"/>
      </w:pPr>
      <w:r w:rsidRPr="00937CC8">
        <w:t>Střídač</w:t>
      </w:r>
      <w:r w:rsidR="00311F6D">
        <w:t>e</w:t>
      </w:r>
      <w:r w:rsidR="00DB4F6B">
        <w:t xml:space="preserve"> bud</w:t>
      </w:r>
      <w:r w:rsidR="00311F6D">
        <w:t>ou</w:t>
      </w:r>
      <w:r w:rsidRPr="00937CC8">
        <w:t xml:space="preserve"> propojen</w:t>
      </w:r>
      <w:r w:rsidR="00311F6D">
        <w:t>y</w:t>
      </w:r>
      <w:r w:rsidRPr="00937CC8">
        <w:t xml:space="preserve"> s R</w:t>
      </w:r>
      <w:r w:rsidR="00D60B6A">
        <w:t>HFVE</w:t>
      </w:r>
      <w:r w:rsidRPr="00937CC8">
        <w:t xml:space="preserve"> kabelem  H07RN-F 5x</w:t>
      </w:r>
      <w:r w:rsidR="00442787">
        <w:t>6</w:t>
      </w:r>
      <w:r w:rsidRPr="00937CC8">
        <w:t> mm</w:t>
      </w:r>
      <w:r w:rsidRPr="00971019">
        <w:rPr>
          <w:vertAlign w:val="superscript"/>
        </w:rPr>
        <w:t>2</w:t>
      </w:r>
      <w:r w:rsidR="00F71248">
        <w:t xml:space="preserve"> popř. 1-</w:t>
      </w:r>
      <w:r w:rsidR="00D60B6A">
        <w:t>CYKY</w:t>
      </w:r>
      <w:r w:rsidR="00F71248">
        <w:t xml:space="preserve"> </w:t>
      </w:r>
      <w:r w:rsidR="00D60B6A">
        <w:t xml:space="preserve">J 5 x </w:t>
      </w:r>
      <w:r w:rsidR="00442787">
        <w:t>6</w:t>
      </w:r>
      <w:r w:rsidR="006E57D1">
        <w:t xml:space="preserve"> </w:t>
      </w:r>
      <w:r w:rsidR="00D60B6A">
        <w:t>mm</w:t>
      </w:r>
      <w:r w:rsidR="00D60B6A" w:rsidRPr="00D60B6A">
        <w:rPr>
          <w:vertAlign w:val="superscript"/>
        </w:rPr>
        <w:t>2</w:t>
      </w:r>
      <w:r w:rsidRPr="00937CC8">
        <w:t>.</w:t>
      </w:r>
      <w:r w:rsidR="002013AC">
        <w:t xml:space="preserve"> </w:t>
      </w:r>
    </w:p>
    <w:p w:rsidR="00DD7900" w:rsidRPr="00F436A9" w:rsidRDefault="008C3142" w:rsidP="008C3142">
      <w:pPr>
        <w:pStyle w:val="Odstavecseseznamem1"/>
        <w:numPr>
          <w:ilvl w:val="0"/>
          <w:numId w:val="2"/>
        </w:numPr>
        <w:spacing w:before="120"/>
        <w:ind w:left="426" w:firstLine="283"/>
        <w:jc w:val="both"/>
      </w:pPr>
      <w:r w:rsidRPr="00F436A9">
        <w:t>V rozvaděči R</w:t>
      </w:r>
      <w:r w:rsidR="00D60B6A" w:rsidRPr="00F436A9">
        <w:t>HFVE</w:t>
      </w:r>
      <w:r w:rsidR="0018140E" w:rsidRPr="00F436A9">
        <w:t xml:space="preserve"> </w:t>
      </w:r>
      <w:r w:rsidRPr="00F436A9">
        <w:t xml:space="preserve">budou umístěny AC prvky </w:t>
      </w:r>
      <w:r w:rsidR="003C4420" w:rsidRPr="00F436A9">
        <w:t>–</w:t>
      </w:r>
      <w:r w:rsidR="009A5208" w:rsidRPr="00F436A9">
        <w:t xml:space="preserve"> </w:t>
      </w:r>
      <w:r w:rsidRPr="00F436A9">
        <w:t>jistič</w:t>
      </w:r>
      <w:r w:rsidR="00EB4BF5" w:rsidRPr="00F436A9">
        <w:t>e</w:t>
      </w:r>
      <w:r w:rsidRPr="00F436A9">
        <w:t xml:space="preserve"> AC LTN </w:t>
      </w:r>
      <w:r w:rsidR="00F02ADE">
        <w:t>16</w:t>
      </w:r>
      <w:r w:rsidRPr="00F436A9">
        <w:t>B/3</w:t>
      </w:r>
      <w:r w:rsidR="005E750D">
        <w:t xml:space="preserve"> (2 ks)</w:t>
      </w:r>
      <w:r w:rsidR="006B5173">
        <w:t xml:space="preserve"> </w:t>
      </w:r>
      <w:r w:rsidRPr="00F436A9">
        <w:t xml:space="preserve">OEZ LETOHRAD, LTN </w:t>
      </w:r>
      <w:r w:rsidR="003C4420" w:rsidRPr="00F436A9">
        <w:t>6</w:t>
      </w:r>
      <w:r w:rsidRPr="00F436A9">
        <w:t>B/</w:t>
      </w:r>
      <w:r w:rsidR="003C4420" w:rsidRPr="00F436A9">
        <w:t>1</w:t>
      </w:r>
      <w:r w:rsidRPr="00F436A9">
        <w:t xml:space="preserve"> OEZ LETOHRAD</w:t>
      </w:r>
      <w:r w:rsidR="006B5173">
        <w:t xml:space="preserve"> (nebo ekvivalenty)</w:t>
      </w:r>
      <w:r w:rsidRPr="00F436A9">
        <w:t xml:space="preserve">, elektroměr pro měření vyrobené elektrické energie fotovoltaickým systémem </w:t>
      </w:r>
      <w:r w:rsidR="003C4420" w:rsidRPr="00F436A9">
        <w:t>(</w:t>
      </w:r>
      <w:r w:rsidR="00AD1C27">
        <w:t>Imeon Smart meter</w:t>
      </w:r>
      <w:r w:rsidR="003C4420" w:rsidRPr="00F436A9">
        <w:t xml:space="preserve">), </w:t>
      </w:r>
      <w:r w:rsidR="00AD1C27">
        <w:t xml:space="preserve">který bude propojen pomocí RS 458 se střídači popř. akumulátory, </w:t>
      </w:r>
      <w:r w:rsidR="009A5208" w:rsidRPr="00F436A9">
        <w:t>svodič</w:t>
      </w:r>
      <w:r w:rsidR="003C4420" w:rsidRPr="00F436A9">
        <w:t xml:space="preserve"> přepětí VALVETRAB VAL-MS Phoenix Contact</w:t>
      </w:r>
      <w:r w:rsidR="00B27BEE" w:rsidRPr="00F436A9">
        <w:t xml:space="preserve"> </w:t>
      </w:r>
      <w:r w:rsidR="003C4420" w:rsidRPr="00F436A9">
        <w:t>nebo ekvivalent</w:t>
      </w:r>
      <w:r w:rsidRPr="00F436A9">
        <w:t xml:space="preserve">, stykač </w:t>
      </w:r>
      <w:r w:rsidR="006B5173">
        <w:t>Tesys</w:t>
      </w:r>
      <w:r w:rsidR="00F436A9" w:rsidRPr="00F436A9">
        <w:t xml:space="preserve"> </w:t>
      </w:r>
      <w:r w:rsidR="005E750D">
        <w:t xml:space="preserve">D </w:t>
      </w:r>
      <w:r w:rsidR="00AD1C27">
        <w:t>32</w:t>
      </w:r>
      <w:r w:rsidR="00D60B6A" w:rsidRPr="00F436A9">
        <w:t xml:space="preserve">A, řazení </w:t>
      </w:r>
      <w:r w:rsidR="0018140E" w:rsidRPr="00F436A9">
        <w:t>4</w:t>
      </w:r>
      <w:r w:rsidR="00D60B6A" w:rsidRPr="00F436A9">
        <w:t>+</w:t>
      </w:r>
      <w:r w:rsidR="0018140E" w:rsidRPr="00F436A9">
        <w:t>0</w:t>
      </w:r>
      <w:r w:rsidR="006B5173">
        <w:t xml:space="preserve"> (nebo ekvivalent)</w:t>
      </w:r>
      <w:r w:rsidR="0018140E" w:rsidRPr="00F436A9">
        <w:t xml:space="preserve"> </w:t>
      </w:r>
      <w:r w:rsidRPr="00F436A9">
        <w:t>a regulace výkonu</w:t>
      </w:r>
      <w:r w:rsidR="0018140E" w:rsidRPr="00F436A9">
        <w:t xml:space="preserve"> </w:t>
      </w:r>
      <w:r w:rsidRPr="00F436A9">
        <w:t xml:space="preserve">FVE tvořena časovým relé ELKO-EP CMR-91H nebo ekvivalent (zpoždění přítahu </w:t>
      </w:r>
      <w:r w:rsidR="006B5173">
        <w:t>60</w:t>
      </w:r>
      <w:r w:rsidR="00F436A9" w:rsidRPr="00F436A9">
        <w:t xml:space="preserve"> </w:t>
      </w:r>
      <w:r w:rsidR="006B5173">
        <w:t>s</w:t>
      </w:r>
      <w:r w:rsidR="00F436A9" w:rsidRPr="00F436A9">
        <w:t>) a stykačem RSI-</w:t>
      </w:r>
      <w:r w:rsidRPr="00F436A9">
        <w:t>2</w:t>
      </w:r>
      <w:r w:rsidR="003C4420" w:rsidRPr="00F436A9">
        <w:t>0</w:t>
      </w:r>
      <w:r w:rsidRPr="00F436A9">
        <w:t>-</w:t>
      </w:r>
      <w:r w:rsidR="003C4420" w:rsidRPr="00F436A9">
        <w:t>1</w:t>
      </w:r>
      <w:r w:rsidRPr="00F436A9">
        <w:t>0 A230</w:t>
      </w:r>
      <w:r w:rsidR="006B5173">
        <w:t xml:space="preserve"> (nebo ekvivalent)</w:t>
      </w:r>
      <w:r w:rsidR="003C4420" w:rsidRPr="00F436A9">
        <w:t xml:space="preserve">, </w:t>
      </w:r>
      <w:r w:rsidR="005A76E1" w:rsidRPr="00F436A9">
        <w:t>napěťovo</w:t>
      </w:r>
      <w:r w:rsidR="008F25F5" w:rsidRPr="00F436A9">
        <w:t>-</w:t>
      </w:r>
      <w:r w:rsidR="005A76E1" w:rsidRPr="00F436A9">
        <w:t>frekvenční ochranou U-F guard</w:t>
      </w:r>
      <w:r w:rsidR="00D60B6A" w:rsidRPr="00F436A9">
        <w:t xml:space="preserve"> popřípadě hlídacím</w:t>
      </w:r>
      <w:r w:rsidR="007E6A70" w:rsidRPr="00F436A9">
        <w:t>i</w:t>
      </w:r>
      <w:r w:rsidR="00D60B6A" w:rsidRPr="00F436A9">
        <w:t xml:space="preserve"> relé frekvence a napětí s obdobnou možností nastavení</w:t>
      </w:r>
      <w:r w:rsidRPr="00F436A9">
        <w:t xml:space="preserve">. </w:t>
      </w:r>
    </w:p>
    <w:p w:rsidR="00DD7900" w:rsidRPr="003D1BF8" w:rsidRDefault="00DD7900" w:rsidP="00DD7900">
      <w:pPr>
        <w:pStyle w:val="Odstavecseseznamem1"/>
        <w:numPr>
          <w:ilvl w:val="0"/>
          <w:numId w:val="2"/>
        </w:numPr>
        <w:spacing w:before="120"/>
        <w:ind w:left="426" w:firstLine="283"/>
        <w:jc w:val="both"/>
        <w:rPr>
          <w:i/>
        </w:rPr>
      </w:pPr>
      <w:r w:rsidRPr="003D1BF8">
        <w:rPr>
          <w:i/>
        </w:rPr>
        <w:t>Pozn.: prvky tvořící regulaci výkonu lze nahradit multifunkčním relé, které splňuje požadované funkce (dvoustupňově).</w:t>
      </w:r>
    </w:p>
    <w:p w:rsidR="0018140E" w:rsidRDefault="008C3142" w:rsidP="00D54FFC">
      <w:pPr>
        <w:pStyle w:val="Odstavecseseznamem1"/>
        <w:numPr>
          <w:ilvl w:val="0"/>
          <w:numId w:val="2"/>
        </w:numPr>
        <w:spacing w:before="120"/>
        <w:ind w:left="426" w:firstLine="283"/>
      </w:pPr>
      <w:r w:rsidRPr="00937CC8">
        <w:lastRenderedPageBreak/>
        <w:t>Dále zde budou osazeny i DC prvky –</w:t>
      </w:r>
      <w:r w:rsidR="00BE469C">
        <w:t xml:space="preserve"> </w:t>
      </w:r>
      <w:r w:rsidRPr="00937CC8">
        <w:t>pojistkový odpojovač OP</w:t>
      </w:r>
      <w:r w:rsidR="00D4062C">
        <w:t>V</w:t>
      </w:r>
      <w:r w:rsidRPr="00937CC8">
        <w:t xml:space="preserve">F10-2 OEZ </w:t>
      </w:r>
      <w:r w:rsidR="00BE469C">
        <w:t xml:space="preserve">v počtu </w:t>
      </w:r>
      <w:r w:rsidR="00732B3B">
        <w:t>4</w:t>
      </w:r>
      <w:r w:rsidR="0018140E">
        <w:t xml:space="preserve"> ks</w:t>
      </w:r>
      <w:r w:rsidRPr="00937CC8">
        <w:t>, pojistk</w:t>
      </w:r>
      <w:r w:rsidR="0018140E">
        <w:t>y</w:t>
      </w:r>
      <w:r w:rsidR="008F25F5">
        <w:t xml:space="preserve"> P</w:t>
      </w:r>
      <w:r w:rsidR="00F436A9">
        <w:t>C</w:t>
      </w:r>
      <w:r w:rsidRPr="00937CC8">
        <w:t>16 A</w:t>
      </w:r>
      <w:r w:rsidR="00541C0D">
        <w:t xml:space="preserve"> gR</w:t>
      </w:r>
      <w:r w:rsidRPr="00937CC8">
        <w:t xml:space="preserve">, </w:t>
      </w:r>
      <w:r w:rsidR="00F436A9">
        <w:t>10</w:t>
      </w:r>
      <w:r w:rsidRPr="00937CC8">
        <w:t>00</w:t>
      </w:r>
      <w:r w:rsidR="005E750D">
        <w:t xml:space="preserve"> </w:t>
      </w:r>
      <w:r w:rsidRPr="00937CC8">
        <w:t>V DC</w:t>
      </w:r>
      <w:r w:rsidR="0018140E">
        <w:t xml:space="preserve"> </w:t>
      </w:r>
      <w:r w:rsidR="00BE469C">
        <w:t>v počtu</w:t>
      </w:r>
      <w:r w:rsidR="0018140E">
        <w:t xml:space="preserve"> </w:t>
      </w:r>
      <w:r w:rsidR="00BE469C">
        <w:t xml:space="preserve">2 x </w:t>
      </w:r>
      <w:r w:rsidR="00732B3B">
        <w:t>4</w:t>
      </w:r>
      <w:r w:rsidR="00BE469C">
        <w:t>k</w:t>
      </w:r>
      <w:r w:rsidR="009A5208">
        <w:t>s</w:t>
      </w:r>
      <w:r w:rsidR="006B5173">
        <w:t xml:space="preserve"> (případně ekvivalenty)</w:t>
      </w:r>
      <w:r w:rsidR="00541C0D">
        <w:t>, svodič</w:t>
      </w:r>
      <w:r w:rsidR="0018140E">
        <w:t>e</w:t>
      </w:r>
      <w:r w:rsidR="00541C0D">
        <w:t xml:space="preserve"> přepětí CITEL DS50 VGPVS – </w:t>
      </w:r>
      <w:r w:rsidR="00732B3B">
        <w:t>600</w:t>
      </w:r>
      <w:r w:rsidR="00541C0D">
        <w:t>G</w:t>
      </w:r>
      <w:r w:rsidR="00732B3B">
        <w:t>/51</w:t>
      </w:r>
      <w:r w:rsidR="00541C0D">
        <w:t xml:space="preserve"> nebo ekvivalent</w:t>
      </w:r>
      <w:r w:rsidR="006B5173">
        <w:t xml:space="preserve"> -</w:t>
      </w:r>
      <w:r w:rsidR="0018140E">
        <w:t xml:space="preserve"> </w:t>
      </w:r>
      <w:r w:rsidR="00732B3B">
        <w:t>4</w:t>
      </w:r>
      <w:r w:rsidR="00BE469C">
        <w:t xml:space="preserve"> ks</w:t>
      </w:r>
      <w:r w:rsidRPr="00937CC8">
        <w:t xml:space="preserve">.  </w:t>
      </w:r>
      <w:r w:rsidR="003C4420">
        <w:t xml:space="preserve">AC a DC prvky budou dostatečně odděleny. Alternativně lze použít dva samostatné rozvaděče pro AC a DC část instalace. </w:t>
      </w:r>
      <w:r>
        <w:t>Rozvaděč</w:t>
      </w:r>
      <w:r w:rsidRPr="00937CC8">
        <w:t>  R</w:t>
      </w:r>
      <w:r w:rsidR="00541C0D">
        <w:t>HFVE</w:t>
      </w:r>
      <w:r w:rsidR="003C4420">
        <w:t xml:space="preserve"> tvoří</w:t>
      </w:r>
      <w:r w:rsidR="00541C0D">
        <w:t xml:space="preserve"> </w:t>
      </w:r>
      <w:r w:rsidR="00F60607">
        <w:t>oceloplechová</w:t>
      </w:r>
      <w:r>
        <w:t xml:space="preserve"> </w:t>
      </w:r>
      <w:r w:rsidR="00541C0D">
        <w:t>skříň</w:t>
      </w:r>
      <w:r>
        <w:t xml:space="preserve"> </w:t>
      </w:r>
      <w:r w:rsidRPr="00937CC8">
        <w:t xml:space="preserve">IP </w:t>
      </w:r>
      <w:r>
        <w:t xml:space="preserve">min </w:t>
      </w:r>
      <w:r w:rsidR="00BE469C">
        <w:t>43 (</w:t>
      </w:r>
      <w:r w:rsidR="003C4420">
        <w:t>65</w:t>
      </w:r>
      <w:r w:rsidR="00BE469C">
        <w:t>)</w:t>
      </w:r>
      <w:r>
        <w:t>,</w:t>
      </w:r>
      <w:r w:rsidR="00F60607">
        <w:t xml:space="preserve"> min.</w:t>
      </w:r>
      <w:r>
        <w:t xml:space="preserve"> </w:t>
      </w:r>
      <w:r w:rsidR="003C4420">
        <w:t xml:space="preserve">cca </w:t>
      </w:r>
      <w:r w:rsidR="00732B3B">
        <w:t>110</w:t>
      </w:r>
      <w:r w:rsidR="006B5173">
        <w:t xml:space="preserve"> </w:t>
      </w:r>
      <w:r>
        <w:t xml:space="preserve">modulů, </w:t>
      </w:r>
      <w:r w:rsidRPr="004E4D65">
        <w:t xml:space="preserve">umístěn </w:t>
      </w:r>
      <w:r w:rsidR="004E4D65" w:rsidRPr="004E4D65">
        <w:t>v</w:t>
      </w:r>
      <w:r w:rsidR="004E4D65">
        <w:t xml:space="preserve">  prostoru </w:t>
      </w:r>
      <w:r w:rsidR="00732B3B">
        <w:t>garáže</w:t>
      </w:r>
      <w:r w:rsidR="006B5173">
        <w:t xml:space="preserve"> </w:t>
      </w:r>
      <w:r w:rsidR="00541C0D">
        <w:t>(</w:t>
      </w:r>
      <w:r w:rsidR="00F60607">
        <w:t>1</w:t>
      </w:r>
      <w:r w:rsidR="00541C0D">
        <w:t xml:space="preserve">NP) </w:t>
      </w:r>
      <w:r w:rsidR="008F25F5">
        <w:t xml:space="preserve">vedle </w:t>
      </w:r>
      <w:r w:rsidR="00541C0D">
        <w:t>technologie FVE</w:t>
      </w:r>
      <w:r w:rsidR="00F436A9">
        <w:t>.</w:t>
      </w:r>
      <w:r w:rsidR="009A5208">
        <w:t xml:space="preserve"> </w:t>
      </w:r>
      <w:r w:rsidR="00F436A9">
        <w:t>Vzdálenost ke</w:t>
      </w:r>
      <w:r w:rsidR="009A5208">
        <w:t xml:space="preserve"> stávající</w:t>
      </w:r>
      <w:r w:rsidR="00F436A9">
        <w:t xml:space="preserve">mu </w:t>
      </w:r>
      <w:r w:rsidR="009A5208">
        <w:t>rozvaděč</w:t>
      </w:r>
      <w:r w:rsidR="00F436A9">
        <w:t>i</w:t>
      </w:r>
      <w:r w:rsidR="009A5208">
        <w:t xml:space="preserve"> RP (napojení do elektroinstalace objektu)</w:t>
      </w:r>
      <w:r w:rsidR="00F60607">
        <w:t xml:space="preserve"> cca </w:t>
      </w:r>
      <w:r w:rsidR="005E750D">
        <w:t>5</w:t>
      </w:r>
      <w:r w:rsidR="006B5173">
        <w:t xml:space="preserve"> </w:t>
      </w:r>
      <w:r w:rsidR="00F60607">
        <w:t>m ve stejné místnosti</w:t>
      </w:r>
      <w:r w:rsidR="00D54FFC">
        <w:t xml:space="preserve">. </w:t>
      </w:r>
      <w:r w:rsidR="00D54FFC" w:rsidRPr="00D54FFC">
        <w:t>AC trasa, tedy napojení do elektroinstalace</w:t>
      </w:r>
      <w:r w:rsidR="00F60607">
        <w:t>, bude vedena v</w:t>
      </w:r>
      <w:r w:rsidR="006B5173">
        <w:t xml:space="preserve"> liště </w:t>
      </w:r>
      <w:r w:rsidR="005E750D">
        <w:t>nebo žlabu.</w:t>
      </w:r>
    </w:p>
    <w:p w:rsidR="00875C2E" w:rsidRDefault="00875C2E" w:rsidP="00875C2E">
      <w:pPr>
        <w:pStyle w:val="Odstavecseseznamem1"/>
        <w:numPr>
          <w:ilvl w:val="0"/>
          <w:numId w:val="2"/>
        </w:numPr>
        <w:spacing w:before="120"/>
        <w:ind w:left="426" w:firstLine="283"/>
        <w:jc w:val="both"/>
      </w:pPr>
      <w:r>
        <w:t>Rozvaděč RH také dozbrojen proudovým chráničem LFN OEZ Letohrad, 30 mA, 63 A  (nebo ekvivalent).</w:t>
      </w:r>
    </w:p>
    <w:p w:rsidR="004B2597" w:rsidRDefault="006E57D1" w:rsidP="008C3142">
      <w:pPr>
        <w:pStyle w:val="Odstavecseseznamem1"/>
        <w:numPr>
          <w:ilvl w:val="0"/>
          <w:numId w:val="2"/>
        </w:numPr>
        <w:spacing w:before="120"/>
        <w:ind w:left="426" w:firstLine="283"/>
        <w:jc w:val="both"/>
      </w:pPr>
      <w:r>
        <w:t xml:space="preserve"> Prostup </w:t>
      </w:r>
      <w:r w:rsidR="0018140E">
        <w:t>z DC strany</w:t>
      </w:r>
      <w:r w:rsidR="00F60607">
        <w:t xml:space="preserve"> bude proveden</w:t>
      </w:r>
      <w:r w:rsidR="0018140E">
        <w:t xml:space="preserve"> </w:t>
      </w:r>
      <w:r w:rsidR="00F436A9">
        <w:t xml:space="preserve">skrz </w:t>
      </w:r>
      <w:r w:rsidR="005E750D">
        <w:t>stěnu</w:t>
      </w:r>
      <w:r w:rsidR="00F60607">
        <w:t xml:space="preserve"> se zachováním požadované požární odolnosti</w:t>
      </w:r>
      <w:r w:rsidR="007A4F38">
        <w:t xml:space="preserve"> </w:t>
      </w:r>
      <w:r w:rsidR="00C362D4">
        <w:t xml:space="preserve">a hydroizolačních vlastností </w:t>
      </w:r>
      <w:r w:rsidR="007A4F38">
        <w:t>UV odolnou flexi trubkou, délka cca 4 m,</w:t>
      </w:r>
      <w:r w:rsidR="00F436A9" w:rsidRPr="00F436A9">
        <w:t xml:space="preserve"> </w:t>
      </w:r>
      <w:r>
        <w:t xml:space="preserve">bude </w:t>
      </w:r>
      <w:r w:rsidR="0018140E">
        <w:t xml:space="preserve">vždy </w:t>
      </w:r>
      <w:r>
        <w:t>utěsněn protipožární přepážkou s dostatečnou odolností proti šíření ohně dle pod</w:t>
      </w:r>
      <w:r w:rsidR="007258A4">
        <w:t>m</w:t>
      </w:r>
      <w:r>
        <w:t>ínek HZS</w:t>
      </w:r>
      <w:r w:rsidR="009A5208">
        <w:t xml:space="preserve"> nebo PBŘ</w:t>
      </w:r>
      <w:r>
        <w:t>.</w:t>
      </w:r>
      <w:r w:rsidR="00541C0D">
        <w:t xml:space="preserve"> </w:t>
      </w:r>
      <w:r w:rsidR="00F60607">
        <w:t xml:space="preserve">DC trasa bude v objektu vedena v instalačních žlabech. </w:t>
      </w:r>
      <w:r w:rsidR="00971019">
        <w:t>Z</w:t>
      </w:r>
      <w:r w:rsidR="0018140E">
        <w:t xml:space="preserve">  </w:t>
      </w:r>
      <w:r w:rsidR="00971019">
        <w:t xml:space="preserve">rozvaděče </w:t>
      </w:r>
      <w:r w:rsidR="004E4D65">
        <w:t>bude</w:t>
      </w:r>
      <w:r w:rsidR="00971019">
        <w:t xml:space="preserve"> vyveden</w:t>
      </w:r>
      <w:r w:rsidR="003C4420">
        <w:t>o</w:t>
      </w:r>
      <w:r w:rsidR="00541C0D">
        <w:t xml:space="preserve"> </w:t>
      </w:r>
      <w:r w:rsidR="003C4420">
        <w:t>STOP tlačítko (Central STOP), které bude umístěno dle požadavků HZS</w:t>
      </w:r>
      <w:r w:rsidR="00172AD5">
        <w:t xml:space="preserve"> popř. dle PBŘ</w:t>
      </w:r>
      <w:r w:rsidR="00971019">
        <w:t xml:space="preserve">. </w:t>
      </w:r>
      <w:r w:rsidR="008C3142">
        <w:t>Napojení do stávající instalac</w:t>
      </w:r>
      <w:r w:rsidR="00C362D4">
        <w:t>i</w:t>
      </w:r>
      <w:r w:rsidR="008C3142">
        <w:t xml:space="preserve"> objektu bude provedeno </w:t>
      </w:r>
      <w:r w:rsidR="008C3142" w:rsidRPr="00937CC8">
        <w:t>kabel</w:t>
      </w:r>
      <w:r w:rsidR="008C7D4B">
        <w:t>em</w:t>
      </w:r>
      <w:r w:rsidR="008C3142" w:rsidRPr="00937CC8">
        <w:t xml:space="preserve"> </w:t>
      </w:r>
      <w:r w:rsidR="008C7D4B">
        <w:t>CYKY-J</w:t>
      </w:r>
      <w:r w:rsidR="0018140E">
        <w:t xml:space="preserve"> </w:t>
      </w:r>
      <w:r w:rsidR="008C7D4B">
        <w:t>5</w:t>
      </w:r>
      <w:r w:rsidR="0018140E">
        <w:t>x</w:t>
      </w:r>
      <w:r w:rsidR="008C7D4B">
        <w:t>1</w:t>
      </w:r>
      <w:r w:rsidR="00732B3B">
        <w:t>0</w:t>
      </w:r>
      <w:r w:rsidR="008C3142" w:rsidRPr="00937CC8">
        <w:t> mm</w:t>
      </w:r>
      <w:r w:rsidR="008C3142" w:rsidRPr="00971019">
        <w:rPr>
          <w:vertAlign w:val="superscript"/>
        </w:rPr>
        <w:t>2</w:t>
      </w:r>
      <w:r w:rsidR="008C3142" w:rsidRPr="00F76733">
        <w:t>, jištění</w:t>
      </w:r>
      <w:r w:rsidR="00541C0D">
        <w:t xml:space="preserve"> </w:t>
      </w:r>
      <w:r w:rsidR="008C7D4B">
        <w:t>FVE zajistí nově osazený jistič</w:t>
      </w:r>
      <w:r w:rsidR="003C4420">
        <w:t xml:space="preserve"> </w:t>
      </w:r>
      <w:r w:rsidR="009A5208">
        <w:t xml:space="preserve">do RP </w:t>
      </w:r>
      <w:r w:rsidR="00732B3B">
        <w:t>32</w:t>
      </w:r>
      <w:r w:rsidR="003C4420">
        <w:t xml:space="preserve"> A</w:t>
      </w:r>
      <w:r w:rsidR="008C3142" w:rsidRPr="00937CC8">
        <w:t>/3</w:t>
      </w:r>
      <w:r w:rsidR="009A5208">
        <w:t>, např.</w:t>
      </w:r>
      <w:r w:rsidR="007A4F38">
        <w:t xml:space="preserve"> LTE </w:t>
      </w:r>
      <w:r w:rsidR="008C3142" w:rsidRPr="00937CC8">
        <w:t>OEZ LETOHRAD</w:t>
      </w:r>
      <w:r w:rsidR="00C362D4">
        <w:t xml:space="preserve"> popř. ekvivalent</w:t>
      </w:r>
      <w:r w:rsidR="008C7D4B">
        <w:t>.</w:t>
      </w:r>
      <w:r w:rsidR="008C3142" w:rsidRPr="004E4D65">
        <w:t xml:space="preserve"> </w:t>
      </w:r>
    </w:p>
    <w:p w:rsidR="000F5251" w:rsidRPr="005E750D" w:rsidRDefault="005E750D">
      <w:pPr>
        <w:spacing w:before="120"/>
        <w:ind w:left="426" w:firstLine="283"/>
        <w:jc w:val="both"/>
        <w:rPr>
          <w:i/>
        </w:rPr>
      </w:pPr>
      <w:r w:rsidRPr="005E750D">
        <w:rPr>
          <w:i/>
        </w:rPr>
        <w:t>Poznámka: součástí instalace FVE bude ověření dimenzování kabeláže mezi RE a RP a případné posílení tak, aby RP byl dimenzovaný na zapojení FVE.</w:t>
      </w:r>
    </w:p>
    <w:p w:rsidR="005E750D" w:rsidRDefault="005E750D">
      <w:pPr>
        <w:spacing w:before="120"/>
        <w:ind w:left="426" w:firstLine="283"/>
        <w:jc w:val="both"/>
      </w:pPr>
    </w:p>
    <w:p w:rsidR="003D02B2" w:rsidRDefault="003D02B2" w:rsidP="003D02B2">
      <w:pPr>
        <w:ind w:firstLine="284"/>
      </w:pPr>
      <w:r w:rsidRPr="00541C0D">
        <w:t xml:space="preserve">Připojení k DS bude stávající </w:t>
      </w:r>
      <w:r w:rsidR="00541C0D" w:rsidRPr="00541C0D">
        <w:t>dle podmínek SOP</w:t>
      </w:r>
      <w:r w:rsidR="00F60607">
        <w:t>.</w:t>
      </w:r>
    </w:p>
    <w:p w:rsidR="0072306E" w:rsidRDefault="0072306E">
      <w:pPr>
        <w:pStyle w:val="Nadpis2"/>
        <w:widowControl/>
        <w:numPr>
          <w:ilvl w:val="1"/>
          <w:numId w:val="2"/>
        </w:numPr>
        <w:tabs>
          <w:tab w:val="left" w:pos="680"/>
        </w:tabs>
        <w:spacing w:after="0"/>
        <w:ind w:left="680" w:hanging="510"/>
        <w:jc w:val="both"/>
      </w:pPr>
      <w:r>
        <w:t>Fotovoltaické panely</w:t>
      </w:r>
    </w:p>
    <w:p w:rsidR="00766A53" w:rsidRDefault="00766A53" w:rsidP="006149B4">
      <w:pPr>
        <w:pStyle w:val="Odstavecseseznamem1"/>
        <w:numPr>
          <w:ilvl w:val="0"/>
          <w:numId w:val="2"/>
        </w:numPr>
        <w:spacing w:before="120"/>
        <w:ind w:left="426" w:firstLine="272"/>
        <w:jc w:val="both"/>
      </w:pPr>
    </w:p>
    <w:tbl>
      <w:tblPr>
        <w:tblStyle w:val="Mkatabulky"/>
        <w:tblW w:w="0" w:type="auto"/>
        <w:tblInd w:w="426" w:type="dxa"/>
        <w:tblLook w:val="04A0"/>
      </w:tblPr>
      <w:tblGrid>
        <w:gridCol w:w="4714"/>
        <w:gridCol w:w="4715"/>
      </w:tblGrid>
      <w:tr w:rsidR="00766A53" w:rsidTr="004E7304">
        <w:tc>
          <w:tcPr>
            <w:tcW w:w="9429" w:type="dxa"/>
            <w:gridSpan w:val="2"/>
          </w:tcPr>
          <w:p w:rsidR="00766A53" w:rsidRPr="00766A53" w:rsidRDefault="00766A53" w:rsidP="006149B4">
            <w:pPr>
              <w:pStyle w:val="Odstavecseseznamem1"/>
              <w:numPr>
                <w:ilvl w:val="0"/>
                <w:numId w:val="2"/>
              </w:numPr>
              <w:spacing w:before="120"/>
              <w:ind w:left="0" w:firstLine="0"/>
              <w:jc w:val="both"/>
              <w:rPr>
                <w:b/>
              </w:rPr>
            </w:pPr>
            <w:r w:rsidRPr="00766A53">
              <w:rPr>
                <w:b/>
              </w:rPr>
              <w:t>Parametry</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Typ</w:t>
            </w:r>
          </w:p>
        </w:tc>
        <w:tc>
          <w:tcPr>
            <w:tcW w:w="4715" w:type="dxa"/>
          </w:tcPr>
          <w:p w:rsidR="00F122A8" w:rsidRDefault="00F122A8" w:rsidP="00AA3977">
            <w:pPr>
              <w:pStyle w:val="Odstavecseseznamem1"/>
              <w:numPr>
                <w:ilvl w:val="0"/>
                <w:numId w:val="2"/>
              </w:numPr>
              <w:spacing w:before="120"/>
              <w:ind w:left="0" w:firstLine="0"/>
              <w:jc w:val="both"/>
            </w:pPr>
            <w:r w:rsidRPr="002552E6">
              <w:t>Axitec, AXIpower AC-275P/156-60S</w:t>
            </w:r>
            <w:r>
              <w:t>, 275 Wp</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 xml:space="preserve">Jmenovité napětí </w:t>
            </w:r>
          </w:p>
        </w:tc>
        <w:tc>
          <w:tcPr>
            <w:tcW w:w="4715" w:type="dxa"/>
          </w:tcPr>
          <w:p w:rsidR="00F122A8" w:rsidRDefault="00F122A8" w:rsidP="00AA3977">
            <w:pPr>
              <w:pStyle w:val="Odstavecseseznamem1"/>
              <w:numPr>
                <w:ilvl w:val="0"/>
                <w:numId w:val="2"/>
              </w:numPr>
              <w:spacing w:before="120"/>
              <w:ind w:left="0" w:firstLine="0"/>
              <w:jc w:val="both"/>
            </w:pPr>
            <w:r>
              <w:t>31,25 V</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Jmenovitý proud</w:t>
            </w:r>
          </w:p>
        </w:tc>
        <w:tc>
          <w:tcPr>
            <w:tcW w:w="4715" w:type="dxa"/>
          </w:tcPr>
          <w:p w:rsidR="00F122A8" w:rsidRDefault="00F122A8" w:rsidP="00AA3977">
            <w:pPr>
              <w:pStyle w:val="Odstavecseseznamem1"/>
              <w:numPr>
                <w:ilvl w:val="0"/>
                <w:numId w:val="2"/>
              </w:numPr>
              <w:spacing w:before="120"/>
              <w:ind w:left="0" w:firstLine="0"/>
              <w:jc w:val="both"/>
            </w:pPr>
            <w:r>
              <w:t>8,83 A</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Jmenovité napětí naprázdno</w:t>
            </w:r>
          </w:p>
        </w:tc>
        <w:tc>
          <w:tcPr>
            <w:tcW w:w="4715" w:type="dxa"/>
          </w:tcPr>
          <w:p w:rsidR="00F122A8" w:rsidRDefault="00F122A8" w:rsidP="00AA3977">
            <w:pPr>
              <w:pStyle w:val="Odstavecseseznamem1"/>
              <w:numPr>
                <w:ilvl w:val="0"/>
                <w:numId w:val="2"/>
              </w:numPr>
              <w:spacing w:before="120"/>
              <w:ind w:left="0" w:firstLine="0"/>
              <w:jc w:val="both"/>
            </w:pPr>
            <w:r>
              <w:t>38,29 V</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Jmenovitý proud nakrátko</w:t>
            </w:r>
          </w:p>
        </w:tc>
        <w:tc>
          <w:tcPr>
            <w:tcW w:w="4715" w:type="dxa"/>
          </w:tcPr>
          <w:p w:rsidR="00F122A8" w:rsidRDefault="00F122A8" w:rsidP="00AA3977">
            <w:pPr>
              <w:pStyle w:val="Odstavecseseznamem1"/>
              <w:numPr>
                <w:ilvl w:val="0"/>
                <w:numId w:val="2"/>
              </w:numPr>
              <w:spacing w:before="120"/>
              <w:ind w:left="0" w:firstLine="0"/>
              <w:jc w:val="both"/>
            </w:pPr>
            <w:r>
              <w:t>9,32 A</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Rozměry</w:t>
            </w:r>
          </w:p>
        </w:tc>
        <w:tc>
          <w:tcPr>
            <w:tcW w:w="4715" w:type="dxa"/>
          </w:tcPr>
          <w:p w:rsidR="00F122A8" w:rsidRDefault="00F122A8" w:rsidP="00AA3977">
            <w:pPr>
              <w:pStyle w:val="Odstavecseseznamem1"/>
              <w:numPr>
                <w:ilvl w:val="0"/>
                <w:numId w:val="2"/>
              </w:numPr>
              <w:spacing w:before="120"/>
              <w:ind w:left="0" w:firstLine="0"/>
              <w:jc w:val="both"/>
            </w:pPr>
            <w:r w:rsidRPr="00766A53">
              <w:t>1</w:t>
            </w:r>
            <w:r>
              <w:t>640</w:t>
            </w:r>
            <w:r w:rsidRPr="00766A53">
              <w:t xml:space="preserve"> x </w:t>
            </w:r>
            <w:r>
              <w:t>992</w:t>
            </w:r>
            <w:r w:rsidRPr="00766A53">
              <w:t xml:space="preserve"> x </w:t>
            </w:r>
            <w:r>
              <w:t>35</w:t>
            </w:r>
            <w:r w:rsidRPr="00766A53">
              <w:t xml:space="preserve"> mm</w:t>
            </w:r>
          </w:p>
        </w:tc>
      </w:tr>
      <w:tr w:rsidR="00F122A8" w:rsidTr="00766A53">
        <w:tc>
          <w:tcPr>
            <w:tcW w:w="4714" w:type="dxa"/>
          </w:tcPr>
          <w:p w:rsidR="00F122A8" w:rsidRDefault="00F122A8" w:rsidP="00AA3977">
            <w:pPr>
              <w:pStyle w:val="Odstavecseseznamem1"/>
              <w:numPr>
                <w:ilvl w:val="0"/>
                <w:numId w:val="2"/>
              </w:numPr>
              <w:spacing w:before="120"/>
              <w:ind w:left="0" w:firstLine="0"/>
              <w:jc w:val="both"/>
            </w:pPr>
            <w:r>
              <w:t>Hmotnost</w:t>
            </w:r>
          </w:p>
        </w:tc>
        <w:tc>
          <w:tcPr>
            <w:tcW w:w="4715" w:type="dxa"/>
          </w:tcPr>
          <w:p w:rsidR="00F122A8" w:rsidRDefault="00F122A8" w:rsidP="00AA3977">
            <w:pPr>
              <w:pStyle w:val="Odstavecseseznamem1"/>
              <w:numPr>
                <w:ilvl w:val="0"/>
                <w:numId w:val="2"/>
              </w:numPr>
              <w:spacing w:before="120"/>
              <w:ind w:left="0" w:firstLine="0"/>
              <w:jc w:val="both"/>
            </w:pPr>
            <w:r>
              <w:t>18,0 kg</w:t>
            </w:r>
          </w:p>
        </w:tc>
      </w:tr>
    </w:tbl>
    <w:p w:rsidR="002B60CC" w:rsidRDefault="002B60CC" w:rsidP="002B60CC">
      <w:pPr>
        <w:pStyle w:val="Odstavecseseznamem"/>
        <w:spacing w:before="120"/>
        <w:jc w:val="both"/>
      </w:pPr>
      <w:r>
        <w:t>Pozn.: lze použít alternativu se stejnými nebo lepšími parametry</w:t>
      </w:r>
    </w:p>
    <w:p w:rsidR="004222C6" w:rsidRDefault="004222C6" w:rsidP="004222C6">
      <w:pPr>
        <w:pStyle w:val="Nadpis2"/>
        <w:widowControl/>
        <w:numPr>
          <w:ilvl w:val="1"/>
          <w:numId w:val="2"/>
        </w:numPr>
        <w:tabs>
          <w:tab w:val="left" w:pos="680"/>
        </w:tabs>
        <w:spacing w:after="0"/>
        <w:ind w:left="680" w:hanging="510"/>
        <w:jc w:val="both"/>
      </w:pPr>
      <w:r w:rsidRPr="00107F0B">
        <w:t>Konstrukce</w:t>
      </w:r>
    </w:p>
    <w:p w:rsidR="00F122A8" w:rsidRDefault="00F122A8" w:rsidP="00F122A8">
      <w:pPr>
        <w:pStyle w:val="Zkladntext"/>
        <w:numPr>
          <w:ilvl w:val="0"/>
          <w:numId w:val="2"/>
        </w:numPr>
        <w:spacing w:before="120"/>
        <w:ind w:left="426" w:firstLine="283"/>
        <w:jc w:val="both"/>
      </w:pPr>
      <w:r w:rsidRPr="006E729C">
        <w:t>Na rovn</w:t>
      </w:r>
      <w:r>
        <w:t>ou (+- 4°)</w:t>
      </w:r>
      <w:r w:rsidRPr="006E729C">
        <w:t xml:space="preserve"> střech</w:t>
      </w:r>
      <w:r>
        <w:t>u</w:t>
      </w:r>
      <w:r w:rsidRPr="006E729C">
        <w:t xml:space="preserve"> budou použity zátěžové</w:t>
      </w:r>
      <w:r>
        <w:t xml:space="preserve"> (samonosné)</w:t>
      </w:r>
      <w:r w:rsidRPr="006E729C">
        <w:t xml:space="preserve"> konstrukce, které zajistí požadovaný sklon panelů </w:t>
      </w:r>
      <w:r>
        <w:t>15</w:t>
      </w:r>
      <w:r w:rsidRPr="006E729C">
        <w:t>°.</w:t>
      </w:r>
      <w:r>
        <w:t xml:space="preserve"> Orientace panelů „naležato“, detaily jsou ve výkresu č. 3.</w:t>
      </w:r>
      <w:r w:rsidRPr="006E729C">
        <w:t xml:space="preserve"> Tyto konstrukce budou </w:t>
      </w:r>
      <w:r>
        <w:t>zatíženy betonovými bloky dle statického výpočtu, alternativně dle požadavku investora je možné provést kotvení do střešního pláště tak, aby byla zachovaná hydroizolace střešní krytiny</w:t>
      </w:r>
      <w:r w:rsidRPr="006E729C">
        <w:t xml:space="preserve">. </w:t>
      </w:r>
      <w:r>
        <w:t xml:space="preserve"> Kotvení bude provedeno rovnoměrně tak, aby byla zajištěna mechanická stabilita zejména proti působení větru.</w:t>
      </w:r>
      <w:r w:rsidRPr="00261DBC">
        <w:t xml:space="preserve"> </w:t>
      </w:r>
      <w:r w:rsidRPr="0025158F">
        <w:t>Fotovoltaický panel je ke konstrukci přichycen p</w:t>
      </w:r>
      <w:bookmarkStart w:id="0" w:name="_GoBack"/>
      <w:bookmarkEnd w:id="0"/>
      <w:r w:rsidRPr="0025158F">
        <w:t>omocí hliníkových krajových a středových úchytů.</w:t>
      </w:r>
    </w:p>
    <w:p w:rsidR="00F122A8" w:rsidRPr="004222C6" w:rsidRDefault="00F122A8" w:rsidP="00F122A8">
      <w:pPr>
        <w:pStyle w:val="Zkladntext"/>
        <w:numPr>
          <w:ilvl w:val="0"/>
          <w:numId w:val="2"/>
        </w:numPr>
        <w:spacing w:before="120"/>
        <w:ind w:left="426" w:firstLine="425"/>
        <w:jc w:val="both"/>
      </w:pPr>
      <w:r w:rsidRPr="005258AF">
        <w:t>Celkové zatížení střechy není předmětem tohoto projektu a bude ověřeno statickým výpočtem stejně jako velikost dodatečného zatížení zejména ve vazbě na větrnou oblast.</w:t>
      </w:r>
    </w:p>
    <w:p w:rsidR="00A31862" w:rsidRDefault="0072306E" w:rsidP="00A31862">
      <w:pPr>
        <w:pStyle w:val="Nadpis2"/>
        <w:widowControl/>
        <w:tabs>
          <w:tab w:val="left" w:pos="680"/>
        </w:tabs>
        <w:spacing w:after="0"/>
        <w:jc w:val="both"/>
      </w:pPr>
      <w:r>
        <w:lastRenderedPageBreak/>
        <w:t>Rozvaděče  FVE</w:t>
      </w:r>
    </w:p>
    <w:p w:rsidR="00A31862" w:rsidRPr="00A31862" w:rsidRDefault="00A31862" w:rsidP="00A31862">
      <w:pPr>
        <w:pStyle w:val="Zkladntext"/>
        <w:ind w:left="425"/>
        <w:rPr>
          <w:b/>
        </w:rPr>
      </w:pPr>
      <w:r w:rsidRPr="00A31862">
        <w:rPr>
          <w:b/>
        </w:rPr>
        <w:t>RH FVE</w:t>
      </w:r>
    </w:p>
    <w:p w:rsidR="0072306E" w:rsidRDefault="0072306E">
      <w:pPr>
        <w:spacing w:before="120" w:after="120"/>
        <w:ind w:left="425" w:firstLine="255"/>
        <w:jc w:val="both"/>
      </w:pPr>
      <w:r w:rsidRPr="001379DD">
        <w:t xml:space="preserve">Hlavní rozvaděč fotovoltaické elektrárny </w:t>
      </w:r>
      <w:r w:rsidR="00AF293D" w:rsidRPr="001379DD">
        <w:t>R</w:t>
      </w:r>
      <w:r w:rsidR="00107F0B" w:rsidRPr="001379DD">
        <w:t>HFVE</w:t>
      </w:r>
      <w:r w:rsidR="008C4E5B" w:rsidRPr="001379DD">
        <w:t xml:space="preserve"> </w:t>
      </w:r>
      <w:r w:rsidRPr="001379DD">
        <w:t>bude tvoři</w:t>
      </w:r>
      <w:r w:rsidR="00A31862" w:rsidRPr="001379DD">
        <w:t xml:space="preserve">t </w:t>
      </w:r>
      <w:r w:rsidR="00F60607">
        <w:t>oceloplechová</w:t>
      </w:r>
      <w:r w:rsidR="00000DC6" w:rsidRPr="001379DD">
        <w:t xml:space="preserve"> rozvodnice o</w:t>
      </w:r>
      <w:r w:rsidR="00AF293D" w:rsidRPr="001379DD">
        <w:t xml:space="preserve"> </w:t>
      </w:r>
      <w:r w:rsidR="00F122A8">
        <w:t>min.</w:t>
      </w:r>
      <w:r w:rsidR="00AF293D" w:rsidRPr="001379DD">
        <w:t xml:space="preserve"> </w:t>
      </w:r>
      <w:r w:rsidR="00000DC6" w:rsidRPr="001379DD">
        <w:t> </w:t>
      </w:r>
      <w:r w:rsidR="00F122A8">
        <w:t>110</w:t>
      </w:r>
      <w:r w:rsidR="00413499" w:rsidRPr="001379DD">
        <w:t xml:space="preserve"> modulech, </w:t>
      </w:r>
      <w:r w:rsidR="00BF2557" w:rsidRPr="001379DD">
        <w:t xml:space="preserve">min. </w:t>
      </w:r>
      <w:r w:rsidR="00413499" w:rsidRPr="001379DD">
        <w:t xml:space="preserve">IP </w:t>
      </w:r>
      <w:r w:rsidR="00BB4F4B" w:rsidRPr="001379DD">
        <w:t>43/</w:t>
      </w:r>
      <w:r w:rsidR="00AF293D" w:rsidRPr="001379DD">
        <w:t>65/20 po otevření</w:t>
      </w:r>
      <w:r w:rsidR="00F60607">
        <w:t xml:space="preserve">. </w:t>
      </w:r>
      <w:r w:rsidR="00C362D4">
        <w:t>Hloubka</w:t>
      </w:r>
      <w:r w:rsidR="00F60607">
        <w:t xml:space="preserve"> minimálně </w:t>
      </w:r>
      <w:r w:rsidR="00DE0521">
        <w:t>20</w:t>
      </w:r>
      <w:r w:rsidR="00F60607">
        <w:t xml:space="preserve">0 mm, </w:t>
      </w:r>
      <w:r w:rsidRPr="001379DD">
        <w:t>bude obsahovat jistící a spínac</w:t>
      </w:r>
      <w:r w:rsidR="00A31862" w:rsidRPr="001379DD">
        <w:t>í prvky</w:t>
      </w:r>
      <w:r w:rsidRPr="001379DD">
        <w:t xml:space="preserve">, elektroměr pro </w:t>
      </w:r>
      <w:r w:rsidR="00F90878" w:rsidRPr="001379DD">
        <w:t>měření vyrobené elektrické energie</w:t>
      </w:r>
      <w:r w:rsidR="0004271D" w:rsidRPr="001379DD">
        <w:t xml:space="preserve"> a regulaci výkonu</w:t>
      </w:r>
      <w:r w:rsidR="00F90878" w:rsidRPr="001379DD">
        <w:t xml:space="preserve"> FVE</w:t>
      </w:r>
      <w:r w:rsidR="00A31862" w:rsidRPr="001379DD">
        <w:t>.</w:t>
      </w:r>
      <w:r w:rsidR="00AF293D" w:rsidRPr="001379DD">
        <w:t xml:space="preserve"> Rozvaděč musí být výrobcem určený pro AC i DC prvky do </w:t>
      </w:r>
      <w:r w:rsidR="005258AF" w:rsidRPr="001379DD">
        <w:t>10</w:t>
      </w:r>
      <w:r w:rsidR="00AF293D" w:rsidRPr="001379DD">
        <w:t>00 V.</w:t>
      </w:r>
    </w:p>
    <w:p w:rsidR="008C4E5B" w:rsidRPr="004E4D65" w:rsidRDefault="008C4E5B">
      <w:pPr>
        <w:spacing w:before="120" w:after="120"/>
        <w:ind w:left="425" w:firstLine="255"/>
        <w:jc w:val="both"/>
      </w:pPr>
    </w:p>
    <w:p w:rsidR="00E6007E" w:rsidRDefault="00000DC6">
      <w:pPr>
        <w:spacing w:before="120" w:after="120"/>
        <w:ind w:left="425" w:firstLine="255"/>
        <w:jc w:val="both"/>
      </w:pPr>
      <w:r w:rsidRPr="004E4D65">
        <w:t>Umístění rozvaděč</w:t>
      </w:r>
      <w:r w:rsidR="00BB4F4B">
        <w:t>e</w:t>
      </w:r>
      <w:r w:rsidR="007E6A70">
        <w:t xml:space="preserve"> </w:t>
      </w:r>
      <w:r w:rsidR="00E15DE3" w:rsidRPr="004E4D65">
        <w:t>– v</w:t>
      </w:r>
      <w:r w:rsidR="00A63EA0">
        <w:t> </w:t>
      </w:r>
      <w:r w:rsidR="00F60607">
        <w:t>1</w:t>
      </w:r>
      <w:r w:rsidR="00A63EA0">
        <w:t xml:space="preserve">. </w:t>
      </w:r>
      <w:r w:rsidR="00AF293D" w:rsidRPr="004E4D65">
        <w:t>NP</w:t>
      </w:r>
      <w:r w:rsidR="00A63EA0">
        <w:t xml:space="preserve"> </w:t>
      </w:r>
      <w:r w:rsidR="00F122A8">
        <w:t>garáž</w:t>
      </w:r>
      <w:r w:rsidR="008E1F8D">
        <w:t>,</w:t>
      </w:r>
      <w:r w:rsidR="00CA4EB5">
        <w:t xml:space="preserve"> kde bude</w:t>
      </w:r>
      <w:r w:rsidR="004E4D65" w:rsidRPr="004E4D65">
        <w:t xml:space="preserve"> umístěn</w:t>
      </w:r>
      <w:r w:rsidR="00CA4EB5">
        <w:t>a</w:t>
      </w:r>
      <w:r w:rsidR="004E4D65" w:rsidRPr="004E4D65">
        <w:t xml:space="preserve"> i technologie </w:t>
      </w:r>
      <w:r w:rsidR="00CA4EB5">
        <w:t>FVE.</w:t>
      </w:r>
    </w:p>
    <w:p w:rsidR="00A31862" w:rsidRPr="0049369E" w:rsidRDefault="0072306E" w:rsidP="00413499">
      <w:pPr>
        <w:spacing w:before="120" w:after="120"/>
        <w:ind w:left="425" w:firstLine="255"/>
        <w:jc w:val="both"/>
      </w:pPr>
      <w:r w:rsidRPr="0049369E">
        <w:t>Schéma zapojení rozvaděč</w:t>
      </w:r>
      <w:r w:rsidR="00DE0521">
        <w:t>e</w:t>
      </w:r>
      <w:r w:rsidRPr="0049369E">
        <w:t xml:space="preserve"> je ve výkresové dokumentaci.</w:t>
      </w:r>
    </w:p>
    <w:p w:rsidR="008859FA" w:rsidRDefault="008859FA" w:rsidP="00413499">
      <w:pPr>
        <w:spacing w:before="120" w:after="120"/>
        <w:ind w:left="425" w:firstLine="255"/>
        <w:jc w:val="both"/>
        <w:rPr>
          <w:rFonts w:cs="Times New Roman"/>
          <w:b/>
        </w:rPr>
      </w:pPr>
    </w:p>
    <w:p w:rsidR="001A1627" w:rsidRPr="004222C6" w:rsidRDefault="005E1AF9" w:rsidP="00413499">
      <w:pPr>
        <w:spacing w:before="120" w:after="120"/>
        <w:ind w:left="425" w:firstLine="255"/>
        <w:jc w:val="both"/>
        <w:rPr>
          <w:rFonts w:cs="Times New Roman"/>
          <w:b/>
        </w:rPr>
      </w:pPr>
      <w:r w:rsidRPr="0049369E">
        <w:rPr>
          <w:rFonts w:cs="Times New Roman"/>
          <w:b/>
        </w:rPr>
        <w:t>Tabulka kabelů:</w:t>
      </w:r>
      <w:r w:rsidR="00F122A8" w:rsidRPr="004222C6">
        <w:rPr>
          <w:rFonts w:cs="Times New Roman"/>
          <w:b/>
        </w:rPr>
        <w:t xml:space="preserve"> </w:t>
      </w:r>
    </w:p>
    <w:tbl>
      <w:tblPr>
        <w:tblW w:w="7344" w:type="dxa"/>
        <w:tblInd w:w="55" w:type="dxa"/>
        <w:tblCellMar>
          <w:left w:w="70" w:type="dxa"/>
          <w:right w:w="70" w:type="dxa"/>
        </w:tblCellMar>
        <w:tblLook w:val="04A0"/>
      </w:tblPr>
      <w:tblGrid>
        <w:gridCol w:w="1291"/>
        <w:gridCol w:w="3402"/>
        <w:gridCol w:w="1276"/>
        <w:gridCol w:w="1375"/>
      </w:tblGrid>
      <w:tr w:rsidR="004E4D65" w:rsidRPr="004222C6" w:rsidTr="004E4D65">
        <w:trPr>
          <w:trHeight w:val="525"/>
        </w:trPr>
        <w:tc>
          <w:tcPr>
            <w:tcW w:w="129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r w:rsidRPr="004222C6">
              <w:rPr>
                <w:rFonts w:cs="Times New Roman"/>
                <w:b/>
                <w:bCs/>
              </w:rPr>
              <w:t>č. kabelu</w:t>
            </w:r>
          </w:p>
        </w:tc>
        <w:tc>
          <w:tcPr>
            <w:tcW w:w="3402" w:type="dxa"/>
            <w:tcBorders>
              <w:top w:val="single" w:sz="4" w:space="0" w:color="auto"/>
              <w:left w:val="nil"/>
              <w:bottom w:val="double" w:sz="6"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r w:rsidRPr="004222C6">
              <w:rPr>
                <w:rFonts w:cs="Times New Roman"/>
                <w:b/>
                <w:bCs/>
              </w:rPr>
              <w:t>typ kabelu</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r w:rsidRPr="004222C6">
              <w:rPr>
                <w:rFonts w:cs="Times New Roman"/>
                <w:b/>
                <w:bCs/>
              </w:rPr>
              <w:t>odkud</w:t>
            </w:r>
          </w:p>
        </w:tc>
        <w:tc>
          <w:tcPr>
            <w:tcW w:w="1375" w:type="dxa"/>
            <w:tcBorders>
              <w:top w:val="single" w:sz="4" w:space="0" w:color="auto"/>
              <w:left w:val="nil"/>
              <w:bottom w:val="double" w:sz="6"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r w:rsidRPr="004222C6">
              <w:rPr>
                <w:rFonts w:cs="Times New Roman"/>
                <w:b/>
                <w:bCs/>
              </w:rPr>
              <w:t>kam</w:t>
            </w:r>
          </w:p>
        </w:tc>
      </w:tr>
      <w:tr w:rsidR="004E4D65" w:rsidRPr="004222C6" w:rsidTr="004E4D65">
        <w:trPr>
          <w:trHeight w:val="315"/>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6D290B">
            <w:pPr>
              <w:rPr>
                <w:rFonts w:cs="Times New Roman"/>
                <w:b/>
                <w:bCs/>
              </w:rPr>
            </w:pPr>
            <w:r w:rsidRPr="004222C6">
              <w:rPr>
                <w:rFonts w:cs="Times New Roman"/>
                <w:b/>
                <w:bCs/>
              </w:rPr>
              <w:t>FVE</w:t>
            </w:r>
          </w:p>
        </w:tc>
        <w:tc>
          <w:tcPr>
            <w:tcW w:w="3402"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r w:rsidRPr="004222C6">
              <w:rPr>
                <w:rFonts w:cs="Times New Roman"/>
                <w:b/>
                <w:bCs/>
              </w:rPr>
              <w:t> </w:t>
            </w: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rPr>
                <w:rFonts w:cs="Times New Roman"/>
              </w:rPr>
            </w:pPr>
            <w:r w:rsidRPr="004222C6">
              <w:rPr>
                <w:rFonts w:cs="Times New Roman"/>
              </w:rPr>
              <w:t> </w:t>
            </w:r>
          </w:p>
        </w:tc>
      </w:tr>
      <w:tr w:rsidR="004E4D65" w:rsidRPr="004222C6" w:rsidTr="004E4D65">
        <w:trPr>
          <w:trHeight w:val="30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6D290B">
            <w:pPr>
              <w:rPr>
                <w:rFonts w:cs="Times New Roman"/>
                <w:b/>
                <w:bCs/>
              </w:rPr>
            </w:pPr>
            <w:r w:rsidRPr="004222C6">
              <w:rPr>
                <w:rFonts w:cs="Times New Roman"/>
                <w:b/>
                <w:bCs/>
              </w:rPr>
              <w:t>DC část</w:t>
            </w:r>
          </w:p>
        </w:tc>
        <w:tc>
          <w:tcPr>
            <w:tcW w:w="3402"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jc w:val="center"/>
              <w:rPr>
                <w:rFonts w:cs="Times New Roman"/>
                <w:b/>
                <w:bCs/>
              </w:rPr>
            </w:pP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jc w:val="center"/>
              <w:rPr>
                <w:rFonts w:cs="Times New Roman"/>
              </w:rPr>
            </w:pPr>
            <w:r w:rsidRPr="004222C6">
              <w:rPr>
                <w:rFonts w:cs="Times New Roman"/>
              </w:rPr>
              <w:t> </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rPr>
                <w:rFonts w:cs="Times New Roman"/>
              </w:rPr>
            </w:pPr>
            <w:r w:rsidRPr="004222C6">
              <w:rPr>
                <w:rFonts w:cs="Times New Roman"/>
              </w:rPr>
              <w:t> </w:t>
            </w:r>
          </w:p>
        </w:tc>
      </w:tr>
      <w:tr w:rsidR="004E4D65"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8E1F8D">
            <w:pPr>
              <w:rPr>
                <w:rFonts w:cs="Times New Roman"/>
              </w:rPr>
            </w:pPr>
            <w:r w:rsidRPr="004222C6">
              <w:rPr>
                <w:rFonts w:cs="Times New Roman"/>
              </w:rPr>
              <w:t>W</w:t>
            </w:r>
            <w:r w:rsidR="00F122A8">
              <w:rPr>
                <w:rFonts w:cs="Times New Roman"/>
              </w:rPr>
              <w:t>l</w:t>
            </w:r>
            <w:r w:rsidRPr="004222C6">
              <w:rPr>
                <w:rFonts w:cs="Times New Roman"/>
              </w:rPr>
              <w:t>1.1(a)</w:t>
            </w:r>
          </w:p>
        </w:tc>
        <w:tc>
          <w:tcPr>
            <w:tcW w:w="3402" w:type="dxa"/>
            <w:tcBorders>
              <w:top w:val="nil"/>
              <w:left w:val="nil"/>
              <w:bottom w:val="single" w:sz="4" w:space="0" w:color="auto"/>
              <w:right w:val="single" w:sz="4" w:space="0" w:color="auto"/>
            </w:tcBorders>
            <w:shd w:val="clear" w:color="auto" w:fill="auto"/>
            <w:noWrap/>
            <w:hideMark/>
          </w:tcPr>
          <w:p w:rsidR="004E4D65" w:rsidRPr="004222C6" w:rsidRDefault="00DE66BE">
            <w:pPr>
              <w:rPr>
                <w:rFonts w:cs="Times New Roman"/>
              </w:rPr>
            </w:pPr>
            <w:r>
              <w:rPr>
                <w:rFonts w:cs="Times New Roman"/>
              </w:rPr>
              <w:t>SLR 6</w:t>
            </w: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8859FA">
            <w:pPr>
              <w:jc w:val="center"/>
              <w:rPr>
                <w:rFonts w:cs="Times New Roman"/>
              </w:rPr>
            </w:pPr>
            <w:r w:rsidRPr="004222C6">
              <w:rPr>
                <w:rFonts w:cs="Times New Roman"/>
              </w:rPr>
              <w:t>String 1</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107F0B" w:rsidP="006D290B">
            <w:pPr>
              <w:jc w:val="center"/>
              <w:rPr>
                <w:rFonts w:cs="Times New Roman"/>
              </w:rPr>
            </w:pPr>
            <w:r w:rsidRPr="004222C6">
              <w:rPr>
                <w:rFonts w:cs="Times New Roman"/>
              </w:rPr>
              <w:t>R</w:t>
            </w:r>
            <w:r>
              <w:rPr>
                <w:rFonts w:cs="Times New Roman"/>
              </w:rPr>
              <w:t>HFVE</w:t>
            </w:r>
          </w:p>
        </w:tc>
      </w:tr>
      <w:tr w:rsidR="004E4D65"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8E1F8D">
            <w:pPr>
              <w:rPr>
                <w:rFonts w:cs="Times New Roman"/>
              </w:rPr>
            </w:pPr>
            <w:r w:rsidRPr="004222C6">
              <w:rPr>
                <w:rFonts w:cs="Times New Roman"/>
              </w:rPr>
              <w:t>W</w:t>
            </w:r>
            <w:r w:rsidR="00F122A8">
              <w:rPr>
                <w:rFonts w:cs="Times New Roman"/>
              </w:rPr>
              <w:t>l</w:t>
            </w:r>
            <w:r w:rsidRPr="004222C6">
              <w:rPr>
                <w:rFonts w:cs="Times New Roman"/>
              </w:rPr>
              <w:t>1.1(b)</w:t>
            </w:r>
          </w:p>
        </w:tc>
        <w:tc>
          <w:tcPr>
            <w:tcW w:w="3402" w:type="dxa"/>
            <w:tcBorders>
              <w:top w:val="nil"/>
              <w:left w:val="nil"/>
              <w:bottom w:val="single" w:sz="4" w:space="0" w:color="auto"/>
              <w:right w:val="single" w:sz="4" w:space="0" w:color="auto"/>
            </w:tcBorders>
            <w:shd w:val="clear" w:color="auto" w:fill="auto"/>
            <w:noWrap/>
            <w:hideMark/>
          </w:tcPr>
          <w:p w:rsidR="004E4D65" w:rsidRPr="004222C6" w:rsidRDefault="00DE66BE">
            <w:pPr>
              <w:rPr>
                <w:rFonts w:cs="Times New Roman"/>
              </w:rPr>
            </w:pPr>
            <w:r>
              <w:rPr>
                <w:rFonts w:cs="Times New Roman"/>
              </w:rPr>
              <w:t>SLR 6</w:t>
            </w:r>
            <w:r w:rsidR="004E4D65"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107F0B">
            <w:pPr>
              <w:jc w:val="center"/>
              <w:rPr>
                <w:rFonts w:cs="Times New Roman"/>
              </w:rPr>
            </w:pPr>
            <w:r w:rsidRPr="004222C6">
              <w:rPr>
                <w:rFonts w:cs="Times New Roman"/>
              </w:rPr>
              <w:t>R</w:t>
            </w:r>
            <w:r w:rsidR="00107F0B">
              <w:rPr>
                <w:rFonts w:cs="Times New Roman"/>
              </w:rPr>
              <w:t>HFVE</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6D290B">
            <w:pPr>
              <w:jc w:val="center"/>
              <w:rPr>
                <w:rFonts w:cs="Times New Roman"/>
              </w:rPr>
            </w:pPr>
            <w:r w:rsidRPr="004222C6">
              <w:rPr>
                <w:rFonts w:cs="Times New Roman"/>
              </w:rPr>
              <w:t>INV1</w:t>
            </w:r>
          </w:p>
        </w:tc>
      </w:tr>
      <w:tr w:rsidR="004E4D65"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8E1F8D">
            <w:pPr>
              <w:rPr>
                <w:rFonts w:cs="Times New Roman"/>
              </w:rPr>
            </w:pPr>
            <w:r w:rsidRPr="004222C6">
              <w:rPr>
                <w:rFonts w:cs="Times New Roman"/>
              </w:rPr>
              <w:t>W</w:t>
            </w:r>
            <w:r w:rsidR="00F122A8">
              <w:rPr>
                <w:rFonts w:cs="Times New Roman"/>
              </w:rPr>
              <w:t>l</w:t>
            </w:r>
            <w:r w:rsidRPr="004222C6">
              <w:rPr>
                <w:rFonts w:cs="Times New Roman"/>
              </w:rPr>
              <w:t>1.2(a)</w:t>
            </w:r>
          </w:p>
        </w:tc>
        <w:tc>
          <w:tcPr>
            <w:tcW w:w="3402" w:type="dxa"/>
            <w:tcBorders>
              <w:top w:val="nil"/>
              <w:left w:val="nil"/>
              <w:bottom w:val="single" w:sz="4" w:space="0" w:color="auto"/>
              <w:right w:val="single" w:sz="4" w:space="0" w:color="auto"/>
            </w:tcBorders>
            <w:shd w:val="clear" w:color="auto" w:fill="auto"/>
            <w:noWrap/>
            <w:hideMark/>
          </w:tcPr>
          <w:p w:rsidR="004E4D65" w:rsidRPr="004222C6" w:rsidRDefault="00DE66BE">
            <w:pPr>
              <w:rPr>
                <w:rFonts w:cs="Times New Roman"/>
              </w:rPr>
            </w:pPr>
            <w:r>
              <w:rPr>
                <w:rFonts w:cs="Times New Roman"/>
              </w:rPr>
              <w:t>SLR 6</w:t>
            </w:r>
            <w:r w:rsidR="004E4D65"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8859FA" w:rsidP="006D290B">
            <w:pPr>
              <w:jc w:val="center"/>
              <w:rPr>
                <w:rFonts w:cs="Times New Roman"/>
              </w:rPr>
            </w:pPr>
            <w:r>
              <w:rPr>
                <w:rFonts w:cs="Times New Roman"/>
              </w:rPr>
              <w:t xml:space="preserve">String </w:t>
            </w:r>
            <w:r w:rsidR="004E4D65" w:rsidRPr="004222C6">
              <w:rPr>
                <w:rFonts w:cs="Times New Roman"/>
              </w:rPr>
              <w:t>2</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E1339B" w:rsidP="006D290B">
            <w:pPr>
              <w:jc w:val="center"/>
              <w:rPr>
                <w:rFonts w:cs="Times New Roman"/>
              </w:rPr>
            </w:pPr>
            <w:r w:rsidRPr="004222C6">
              <w:rPr>
                <w:rFonts w:cs="Times New Roman"/>
              </w:rPr>
              <w:t>R</w:t>
            </w:r>
            <w:r>
              <w:rPr>
                <w:rFonts w:cs="Times New Roman"/>
              </w:rPr>
              <w:t>HFVE</w:t>
            </w:r>
          </w:p>
        </w:tc>
      </w:tr>
      <w:tr w:rsidR="004E4D65"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4E4D65" w:rsidRPr="004222C6" w:rsidRDefault="004E4D65" w:rsidP="008E1F8D">
            <w:pPr>
              <w:rPr>
                <w:rFonts w:cs="Times New Roman"/>
              </w:rPr>
            </w:pPr>
            <w:r w:rsidRPr="004222C6">
              <w:rPr>
                <w:rFonts w:cs="Times New Roman"/>
              </w:rPr>
              <w:t>W</w:t>
            </w:r>
            <w:r w:rsidR="00F122A8">
              <w:rPr>
                <w:rFonts w:cs="Times New Roman"/>
              </w:rPr>
              <w:t>l</w:t>
            </w:r>
            <w:r w:rsidRPr="004222C6">
              <w:rPr>
                <w:rFonts w:cs="Times New Roman"/>
              </w:rPr>
              <w:t>1.2(b)</w:t>
            </w:r>
          </w:p>
        </w:tc>
        <w:tc>
          <w:tcPr>
            <w:tcW w:w="3402" w:type="dxa"/>
            <w:tcBorders>
              <w:top w:val="nil"/>
              <w:left w:val="nil"/>
              <w:bottom w:val="single" w:sz="4" w:space="0" w:color="auto"/>
              <w:right w:val="single" w:sz="4" w:space="0" w:color="auto"/>
            </w:tcBorders>
            <w:shd w:val="clear" w:color="auto" w:fill="auto"/>
            <w:noWrap/>
            <w:hideMark/>
          </w:tcPr>
          <w:p w:rsidR="004E4D65" w:rsidRPr="004222C6" w:rsidRDefault="00DE66BE">
            <w:pPr>
              <w:rPr>
                <w:rFonts w:cs="Times New Roman"/>
              </w:rPr>
            </w:pPr>
            <w:r>
              <w:rPr>
                <w:rFonts w:cs="Times New Roman"/>
              </w:rPr>
              <w:t>SLR 6</w:t>
            </w:r>
            <w:r w:rsidR="004E4D65"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4E4D65" w:rsidRPr="004222C6" w:rsidRDefault="00107F0B" w:rsidP="008F25F5">
            <w:pPr>
              <w:jc w:val="center"/>
              <w:rPr>
                <w:rFonts w:cs="Times New Roman"/>
              </w:rPr>
            </w:pPr>
            <w:r w:rsidRPr="004222C6">
              <w:rPr>
                <w:rFonts w:cs="Times New Roman"/>
              </w:rPr>
              <w:t>R</w:t>
            </w:r>
            <w:r>
              <w:rPr>
                <w:rFonts w:cs="Times New Roman"/>
              </w:rPr>
              <w:t>HFVE</w:t>
            </w:r>
          </w:p>
        </w:tc>
        <w:tc>
          <w:tcPr>
            <w:tcW w:w="1375" w:type="dxa"/>
            <w:tcBorders>
              <w:top w:val="nil"/>
              <w:left w:val="nil"/>
              <w:bottom w:val="single" w:sz="4" w:space="0" w:color="auto"/>
              <w:right w:val="single" w:sz="4" w:space="0" w:color="auto"/>
            </w:tcBorders>
            <w:shd w:val="clear" w:color="auto" w:fill="auto"/>
            <w:noWrap/>
            <w:vAlign w:val="bottom"/>
            <w:hideMark/>
          </w:tcPr>
          <w:p w:rsidR="004E4D65" w:rsidRPr="004222C6" w:rsidRDefault="004E4D65" w:rsidP="008F25F5">
            <w:pPr>
              <w:jc w:val="center"/>
              <w:rPr>
                <w:rFonts w:cs="Times New Roman"/>
              </w:rPr>
            </w:pPr>
            <w:r w:rsidRPr="004222C6">
              <w:rPr>
                <w:rFonts w:cs="Times New Roman"/>
              </w:rPr>
              <w:t>INV1</w:t>
            </w:r>
          </w:p>
        </w:tc>
      </w:tr>
      <w:tr w:rsidR="00F47C62"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8E1F8D">
            <w:pPr>
              <w:rPr>
                <w:rFonts w:cs="Times New Roman"/>
              </w:rPr>
            </w:pPr>
            <w:r w:rsidRPr="004222C6">
              <w:rPr>
                <w:rFonts w:cs="Times New Roman"/>
              </w:rPr>
              <w:t>W</w:t>
            </w:r>
            <w:r w:rsidR="00F122A8">
              <w:rPr>
                <w:rFonts w:cs="Times New Roman"/>
              </w:rPr>
              <w:t>l</w:t>
            </w:r>
            <w:r>
              <w:rPr>
                <w:rFonts w:cs="Times New Roman"/>
              </w:rPr>
              <w:t>2</w:t>
            </w:r>
            <w:r w:rsidRPr="004222C6">
              <w:rPr>
                <w:rFonts w:cs="Times New Roman"/>
              </w:rPr>
              <w:t>.</w:t>
            </w:r>
            <w:r>
              <w:rPr>
                <w:rFonts w:cs="Times New Roman"/>
              </w:rPr>
              <w:t>1</w:t>
            </w:r>
            <w:r w:rsidRPr="004222C6">
              <w:rPr>
                <w:rFonts w:cs="Times New Roman"/>
              </w:rPr>
              <w:t>(a)</w:t>
            </w:r>
          </w:p>
        </w:tc>
        <w:tc>
          <w:tcPr>
            <w:tcW w:w="3402" w:type="dxa"/>
            <w:tcBorders>
              <w:top w:val="nil"/>
              <w:left w:val="nil"/>
              <w:bottom w:val="single" w:sz="4" w:space="0" w:color="auto"/>
              <w:right w:val="single" w:sz="4" w:space="0" w:color="auto"/>
            </w:tcBorders>
            <w:shd w:val="clear" w:color="auto" w:fill="auto"/>
            <w:noWrap/>
            <w:hideMark/>
          </w:tcPr>
          <w:p w:rsidR="00F47C62" w:rsidRPr="004222C6" w:rsidRDefault="00F47C62" w:rsidP="005E750D">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F122A8">
            <w:pPr>
              <w:jc w:val="center"/>
              <w:rPr>
                <w:rFonts w:cs="Times New Roman"/>
              </w:rPr>
            </w:pPr>
            <w:r>
              <w:rPr>
                <w:rFonts w:cs="Times New Roman"/>
              </w:rPr>
              <w:t xml:space="preserve">String </w:t>
            </w:r>
            <w:r w:rsidR="00F122A8">
              <w:rPr>
                <w:rFonts w:cs="Times New Roman"/>
              </w:rPr>
              <w:t>3</w:t>
            </w:r>
          </w:p>
        </w:tc>
        <w:tc>
          <w:tcPr>
            <w:tcW w:w="1375"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r>
      <w:tr w:rsidR="00F47C62"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8E1F8D">
            <w:pPr>
              <w:rPr>
                <w:rFonts w:cs="Times New Roman"/>
              </w:rPr>
            </w:pPr>
            <w:r>
              <w:rPr>
                <w:rFonts w:cs="Times New Roman"/>
              </w:rPr>
              <w:t>W</w:t>
            </w:r>
            <w:r w:rsidR="00F122A8">
              <w:rPr>
                <w:rFonts w:cs="Times New Roman"/>
              </w:rPr>
              <w:t>l</w:t>
            </w:r>
            <w:r>
              <w:rPr>
                <w:rFonts w:cs="Times New Roman"/>
              </w:rPr>
              <w:t>2.1</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F47C62" w:rsidRPr="004222C6" w:rsidRDefault="00F47C62" w:rsidP="005E750D">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c>
          <w:tcPr>
            <w:tcW w:w="1375"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INV</w:t>
            </w:r>
            <w:r>
              <w:rPr>
                <w:rFonts w:cs="Times New Roman"/>
              </w:rPr>
              <w:t>2</w:t>
            </w:r>
          </w:p>
        </w:tc>
      </w:tr>
      <w:tr w:rsidR="00F47C62"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5E750D">
            <w:pPr>
              <w:rPr>
                <w:rFonts w:cs="Times New Roman"/>
              </w:rPr>
            </w:pPr>
            <w:r w:rsidRPr="004222C6">
              <w:rPr>
                <w:rFonts w:cs="Times New Roman"/>
              </w:rPr>
              <w:t>W</w:t>
            </w:r>
            <w:r w:rsidR="00F122A8">
              <w:rPr>
                <w:rFonts w:cs="Times New Roman"/>
              </w:rPr>
              <w:t>l</w:t>
            </w:r>
            <w:r>
              <w:rPr>
                <w:rFonts w:cs="Times New Roman"/>
              </w:rPr>
              <w:t>2</w:t>
            </w:r>
            <w:r w:rsidRPr="004222C6">
              <w:rPr>
                <w:rFonts w:cs="Times New Roman"/>
              </w:rPr>
              <w:t>.</w:t>
            </w:r>
            <w:r>
              <w:rPr>
                <w:rFonts w:cs="Times New Roman"/>
              </w:rPr>
              <w:t>2</w:t>
            </w:r>
            <w:r w:rsidRPr="004222C6">
              <w:rPr>
                <w:rFonts w:cs="Times New Roman"/>
              </w:rPr>
              <w:t>(a)</w:t>
            </w:r>
          </w:p>
        </w:tc>
        <w:tc>
          <w:tcPr>
            <w:tcW w:w="3402" w:type="dxa"/>
            <w:tcBorders>
              <w:top w:val="nil"/>
              <w:left w:val="nil"/>
              <w:bottom w:val="single" w:sz="4" w:space="0" w:color="auto"/>
              <w:right w:val="single" w:sz="4" w:space="0" w:color="auto"/>
            </w:tcBorders>
            <w:shd w:val="clear" w:color="auto" w:fill="auto"/>
            <w:noWrap/>
            <w:hideMark/>
          </w:tcPr>
          <w:p w:rsidR="00F47C62" w:rsidRPr="004222C6" w:rsidRDefault="00F47C62" w:rsidP="005E750D">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F122A8">
            <w:pPr>
              <w:jc w:val="center"/>
              <w:rPr>
                <w:rFonts w:cs="Times New Roman"/>
              </w:rPr>
            </w:pPr>
            <w:r>
              <w:rPr>
                <w:rFonts w:cs="Times New Roman"/>
              </w:rPr>
              <w:t xml:space="preserve">String </w:t>
            </w:r>
            <w:r w:rsidR="00F122A8">
              <w:rPr>
                <w:rFonts w:cs="Times New Roman"/>
              </w:rPr>
              <w:t>4</w:t>
            </w:r>
          </w:p>
        </w:tc>
        <w:tc>
          <w:tcPr>
            <w:tcW w:w="1375"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r>
      <w:tr w:rsidR="00F47C62" w:rsidRPr="004222C6" w:rsidTr="004E4D65">
        <w:trPr>
          <w:trHeight w:val="27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5E750D">
            <w:pPr>
              <w:rPr>
                <w:rFonts w:cs="Times New Roman"/>
              </w:rPr>
            </w:pPr>
            <w:r>
              <w:rPr>
                <w:rFonts w:cs="Times New Roman"/>
              </w:rPr>
              <w:t>W</w:t>
            </w:r>
            <w:r w:rsidR="00F122A8">
              <w:rPr>
                <w:rFonts w:cs="Times New Roman"/>
              </w:rPr>
              <w:t>l</w:t>
            </w:r>
            <w:r>
              <w:rPr>
                <w:rFonts w:cs="Times New Roman"/>
              </w:rPr>
              <w:t>2.2</w:t>
            </w:r>
            <w:r w:rsidRPr="004222C6">
              <w:rPr>
                <w:rFonts w:cs="Times New Roman"/>
              </w:rPr>
              <w:t>(b)</w:t>
            </w:r>
          </w:p>
        </w:tc>
        <w:tc>
          <w:tcPr>
            <w:tcW w:w="3402" w:type="dxa"/>
            <w:tcBorders>
              <w:top w:val="nil"/>
              <w:left w:val="nil"/>
              <w:bottom w:val="single" w:sz="4" w:space="0" w:color="auto"/>
              <w:right w:val="single" w:sz="4" w:space="0" w:color="auto"/>
            </w:tcBorders>
            <w:shd w:val="clear" w:color="auto" w:fill="auto"/>
            <w:noWrap/>
            <w:hideMark/>
          </w:tcPr>
          <w:p w:rsidR="00F47C62" w:rsidRPr="004222C6" w:rsidRDefault="00F47C62" w:rsidP="005E750D">
            <w:pPr>
              <w:rPr>
                <w:rFonts w:cs="Times New Roman"/>
              </w:rPr>
            </w:pPr>
            <w:r>
              <w:rPr>
                <w:rFonts w:cs="Times New Roman"/>
              </w:rPr>
              <w:t>SLR 6</w:t>
            </w:r>
            <w:r w:rsidRPr="004222C6">
              <w:rPr>
                <w:rFonts w:cs="Times New Roman"/>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c>
          <w:tcPr>
            <w:tcW w:w="1375" w:type="dxa"/>
            <w:tcBorders>
              <w:top w:val="nil"/>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INV</w:t>
            </w:r>
            <w:r>
              <w:rPr>
                <w:rFonts w:cs="Times New Roman"/>
              </w:rPr>
              <w:t>2</w:t>
            </w:r>
          </w:p>
        </w:tc>
      </w:tr>
      <w:tr w:rsidR="00F47C62" w:rsidRPr="004222C6" w:rsidTr="005258AF">
        <w:trPr>
          <w:trHeight w:val="838"/>
        </w:trPr>
        <w:tc>
          <w:tcPr>
            <w:tcW w:w="7344" w:type="dxa"/>
            <w:gridSpan w:val="4"/>
            <w:tcBorders>
              <w:top w:val="single" w:sz="4" w:space="0" w:color="auto"/>
            </w:tcBorders>
            <w:shd w:val="clear" w:color="auto" w:fill="auto"/>
            <w:noWrap/>
            <w:vAlign w:val="bottom"/>
            <w:hideMark/>
          </w:tcPr>
          <w:p w:rsidR="00F47C62" w:rsidRPr="004222C6" w:rsidRDefault="00F47C62" w:rsidP="001415B5">
            <w:pPr>
              <w:rPr>
                <w:rFonts w:cs="Times New Roman"/>
              </w:rPr>
            </w:pPr>
          </w:p>
        </w:tc>
      </w:tr>
      <w:tr w:rsidR="00F47C62" w:rsidRPr="004222C6" w:rsidTr="001415B5">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6D290B">
            <w:pPr>
              <w:rPr>
                <w:rFonts w:cs="Times New Roman"/>
                <w:b/>
                <w:bCs/>
              </w:rPr>
            </w:pPr>
            <w:r w:rsidRPr="004222C6">
              <w:rPr>
                <w:rFonts w:cs="Times New Roman"/>
                <w:b/>
                <w:bCs/>
              </w:rPr>
              <w:t>AC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6D290B">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6D290B">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6D290B">
            <w:pPr>
              <w:jc w:val="center"/>
              <w:rPr>
                <w:rFonts w:cs="Times New Roman"/>
              </w:rPr>
            </w:pPr>
            <w:r w:rsidRPr="004222C6">
              <w:rPr>
                <w:rFonts w:cs="Times New Roman"/>
              </w:rPr>
              <w:t> </w:t>
            </w:r>
          </w:p>
        </w:tc>
      </w:tr>
      <w:tr w:rsidR="00F47C62" w:rsidRPr="004222C6" w:rsidTr="001415B5">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6D290B">
            <w:pPr>
              <w:rPr>
                <w:rFonts w:cs="Times New Roman"/>
              </w:rPr>
            </w:pPr>
            <w:r>
              <w:rPr>
                <w:rFonts w:cs="Times New Roman"/>
              </w:rPr>
              <w:t>WS1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F122A8">
            <w:pPr>
              <w:rPr>
                <w:rFonts w:cs="Times New Roman"/>
              </w:rPr>
            </w:pPr>
            <w:r>
              <w:rPr>
                <w:rFonts w:cs="Times New Roman"/>
              </w:rPr>
              <w:t>H07RN-F 5x</w:t>
            </w:r>
            <w:r w:rsidR="00F122A8">
              <w:rPr>
                <w:rFonts w:cs="Times New Roman"/>
              </w:rPr>
              <w:t>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6D290B">
            <w:pPr>
              <w:jc w:val="center"/>
              <w:rPr>
                <w:rFonts w:cs="Times New Roman"/>
              </w:rPr>
            </w:pPr>
            <w:r w:rsidRPr="004222C6">
              <w:rPr>
                <w:rFonts w:cs="Times New Roman"/>
              </w:rPr>
              <w:t>INV1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2D13EC">
            <w:pPr>
              <w:jc w:val="center"/>
              <w:rPr>
                <w:rFonts w:cs="Times New Roman"/>
              </w:rPr>
            </w:pPr>
            <w:r w:rsidRPr="004222C6">
              <w:rPr>
                <w:rFonts w:cs="Times New Roman"/>
              </w:rPr>
              <w:t>R</w:t>
            </w:r>
            <w:r>
              <w:rPr>
                <w:rFonts w:cs="Times New Roman"/>
              </w:rPr>
              <w:t>HFVE</w:t>
            </w:r>
          </w:p>
        </w:tc>
      </w:tr>
      <w:tr w:rsidR="00F47C62" w:rsidRPr="004222C6" w:rsidTr="001415B5">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6D290B">
            <w:pPr>
              <w:rPr>
                <w:rFonts w:cs="Times New Roman"/>
              </w:rPr>
            </w:pPr>
            <w:r>
              <w:rPr>
                <w:rFonts w:cs="Times New Roman"/>
              </w:rPr>
              <w:t>WS2</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F122A8">
            <w:pPr>
              <w:rPr>
                <w:rFonts w:cs="Times New Roman"/>
              </w:rPr>
            </w:pPr>
            <w:r>
              <w:rPr>
                <w:rFonts w:cs="Times New Roman"/>
              </w:rPr>
              <w:t>H07RN-F 5x</w:t>
            </w:r>
            <w:r w:rsidR="00F122A8">
              <w:rPr>
                <w:rFonts w:cs="Times New Roman"/>
              </w:rPr>
              <w:t>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Pr>
                <w:rFonts w:cs="Times New Roman"/>
              </w:rPr>
              <w:t>INV2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r>
      <w:tr w:rsidR="00F47C62" w:rsidRPr="004222C6" w:rsidTr="001415B5">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7C62" w:rsidRPr="004222C6" w:rsidRDefault="00F47C62" w:rsidP="00F47C62">
            <w:pPr>
              <w:rPr>
                <w:rFonts w:cs="Times New Roman"/>
              </w:rPr>
            </w:pPr>
            <w:r>
              <w:rPr>
                <w:rFonts w:cs="Times New Roman"/>
              </w:rPr>
              <w:t>WS3</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F122A8">
            <w:pPr>
              <w:rPr>
                <w:rFonts w:cs="Times New Roman"/>
              </w:rPr>
            </w:pPr>
            <w:r>
              <w:rPr>
                <w:rFonts w:cs="Times New Roman"/>
              </w:rPr>
              <w:t>1-CYKY J 5x1</w:t>
            </w:r>
            <w:r w:rsidR="00F122A8">
              <w:rPr>
                <w:rFonts w:cs="Times New Roman"/>
              </w:rPr>
              <w:t>0</w:t>
            </w:r>
            <w:r>
              <w:rPr>
                <w:rFonts w:cs="Times New Roman"/>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w:t>
            </w:r>
            <w:r>
              <w:rPr>
                <w:rFonts w:cs="Times New Roman"/>
              </w:rPr>
              <w:t>HFVE</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F47C62" w:rsidRPr="004222C6" w:rsidRDefault="00F47C62" w:rsidP="005E750D">
            <w:pPr>
              <w:jc w:val="center"/>
              <w:rPr>
                <w:rFonts w:cs="Times New Roman"/>
              </w:rPr>
            </w:pPr>
            <w:r w:rsidRPr="004222C6">
              <w:rPr>
                <w:rFonts w:cs="Times New Roman"/>
              </w:rPr>
              <w:t>RP</w:t>
            </w:r>
          </w:p>
        </w:tc>
      </w:tr>
      <w:tr w:rsidR="00F47C62" w:rsidRPr="004222C6" w:rsidTr="001415B5">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47C62" w:rsidRPr="004222C6" w:rsidRDefault="00F47C62" w:rsidP="00F47C62">
            <w:pPr>
              <w:rPr>
                <w:rFonts w:cs="Times New Roman"/>
              </w:rPr>
            </w:pPr>
            <w:r>
              <w:rPr>
                <w:rFonts w:cs="Times New Roman"/>
              </w:rPr>
              <w:t>WS4</w:t>
            </w:r>
          </w:p>
        </w:tc>
        <w:tc>
          <w:tcPr>
            <w:tcW w:w="3402" w:type="dxa"/>
            <w:tcBorders>
              <w:top w:val="single" w:sz="4" w:space="0" w:color="auto"/>
              <w:left w:val="nil"/>
              <w:bottom w:val="single" w:sz="4" w:space="0" w:color="auto"/>
              <w:right w:val="single" w:sz="4" w:space="0" w:color="auto"/>
            </w:tcBorders>
            <w:shd w:val="clear" w:color="auto" w:fill="auto"/>
            <w:noWrap/>
            <w:vAlign w:val="bottom"/>
          </w:tcPr>
          <w:p w:rsidR="00F47C62" w:rsidRPr="004222C6" w:rsidRDefault="00F47C62" w:rsidP="00A343E1">
            <w:pPr>
              <w:rPr>
                <w:rFonts w:cs="Times New Roman"/>
              </w:rPr>
            </w:pPr>
            <w:r>
              <w:rPr>
                <w:rFonts w:cs="Times New Roman"/>
              </w:rPr>
              <w:t xml:space="preserve">1-CYKY </w:t>
            </w:r>
            <w:r w:rsidRPr="004222C6">
              <w:rPr>
                <w:rFonts w:cs="Times New Roman"/>
              </w:rPr>
              <w:t>O  2x1,5</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F47C62" w:rsidRPr="004222C6" w:rsidRDefault="00F47C62" w:rsidP="006D290B">
            <w:pPr>
              <w:jc w:val="center"/>
              <w:rPr>
                <w:rFonts w:cs="Times New Roman"/>
              </w:rPr>
            </w:pPr>
            <w:r w:rsidRPr="004222C6">
              <w:rPr>
                <w:rFonts w:cs="Times New Roman"/>
              </w:rPr>
              <w:t>R</w:t>
            </w:r>
            <w:r>
              <w:rPr>
                <w:rFonts w:cs="Times New Roman"/>
              </w:rPr>
              <w:t>HFVE</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F47C62" w:rsidRPr="004222C6" w:rsidRDefault="00F47C62" w:rsidP="006D290B">
            <w:pPr>
              <w:jc w:val="center"/>
              <w:rPr>
                <w:rFonts w:cs="Times New Roman"/>
              </w:rPr>
            </w:pPr>
            <w:r w:rsidRPr="004222C6">
              <w:rPr>
                <w:rFonts w:cs="Times New Roman"/>
              </w:rPr>
              <w:t>STOP</w:t>
            </w:r>
          </w:p>
        </w:tc>
      </w:tr>
      <w:tr w:rsidR="00C620D7" w:rsidRPr="004222C6" w:rsidTr="00AA3977">
        <w:trPr>
          <w:trHeight w:val="838"/>
        </w:trPr>
        <w:tc>
          <w:tcPr>
            <w:tcW w:w="7344" w:type="dxa"/>
            <w:gridSpan w:val="4"/>
            <w:tcBorders>
              <w:top w:val="single" w:sz="4" w:space="0" w:color="auto"/>
            </w:tcBorders>
            <w:shd w:val="clear" w:color="auto" w:fill="auto"/>
            <w:noWrap/>
            <w:vAlign w:val="bottom"/>
            <w:hideMark/>
          </w:tcPr>
          <w:p w:rsidR="00C620D7" w:rsidRPr="004222C6" w:rsidRDefault="00C620D7" w:rsidP="00AA3977">
            <w:pPr>
              <w:rPr>
                <w:rFonts w:cs="Times New Roman"/>
              </w:rPr>
            </w:pPr>
          </w:p>
        </w:tc>
      </w:tr>
      <w:tr w:rsidR="00C620D7" w:rsidRPr="004222C6" w:rsidTr="00AA3977">
        <w:trPr>
          <w:trHeight w:val="30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20D7" w:rsidRPr="004222C6" w:rsidRDefault="00C620D7" w:rsidP="00AA3977">
            <w:pPr>
              <w:rPr>
                <w:rFonts w:cs="Times New Roman"/>
                <w:b/>
                <w:bCs/>
              </w:rPr>
            </w:pPr>
            <w:r>
              <w:rPr>
                <w:rFonts w:cs="Times New Roman"/>
                <w:b/>
                <w:bCs/>
              </w:rPr>
              <w:t>AKU</w:t>
            </w:r>
            <w:r w:rsidRPr="004222C6">
              <w:rPr>
                <w:rFonts w:cs="Times New Roman"/>
                <w:b/>
                <w:bCs/>
              </w:rPr>
              <w:t xml:space="preserve"> část</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C620D7" w:rsidRPr="004222C6" w:rsidRDefault="00C620D7" w:rsidP="00AA3977">
            <w:pPr>
              <w:rPr>
                <w:rFonts w:cs="Times New Roman"/>
              </w:rPr>
            </w:pPr>
            <w:r w:rsidRPr="004222C6">
              <w:rPr>
                <w:rFonts w:cs="Times New Roman"/>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620D7" w:rsidRPr="004222C6" w:rsidRDefault="00C620D7" w:rsidP="00AA3977">
            <w:pPr>
              <w:jc w:val="center"/>
              <w:rPr>
                <w:rFonts w:cs="Times New Roman"/>
              </w:rPr>
            </w:pPr>
            <w:r w:rsidRPr="004222C6">
              <w:rPr>
                <w:rFonts w:cs="Times New Roman"/>
              </w:rPr>
              <w:t> </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C620D7" w:rsidRPr="004222C6" w:rsidRDefault="00C620D7" w:rsidP="00AA3977">
            <w:pPr>
              <w:jc w:val="center"/>
              <w:rPr>
                <w:rFonts w:cs="Times New Roman"/>
              </w:rPr>
            </w:pPr>
            <w:r w:rsidRPr="004222C6">
              <w:rPr>
                <w:rFonts w:cs="Times New Roman"/>
              </w:rPr>
              <w:t> </w:t>
            </w:r>
          </w:p>
        </w:tc>
      </w:tr>
      <w:tr w:rsidR="00ED729B" w:rsidRPr="004222C6" w:rsidTr="00884D24">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29B" w:rsidRPr="004222C6" w:rsidRDefault="00ED729B" w:rsidP="004F7B05">
            <w:pPr>
              <w:rPr>
                <w:rFonts w:cs="Times New Roman"/>
              </w:rPr>
            </w:pPr>
            <w:r w:rsidRPr="004222C6">
              <w:rPr>
                <w:rFonts w:cs="Times New Roman"/>
              </w:rPr>
              <w:t>W</w:t>
            </w:r>
            <w:r>
              <w:rPr>
                <w:rFonts w:cs="Times New Roman"/>
              </w:rPr>
              <w:t>l1.3</w:t>
            </w:r>
            <w:r w:rsidRPr="004222C6">
              <w:rPr>
                <w:rFonts w:cs="Times New Roman"/>
              </w:rPr>
              <w:t>(a)</w:t>
            </w:r>
          </w:p>
        </w:tc>
        <w:tc>
          <w:tcPr>
            <w:tcW w:w="3402" w:type="dxa"/>
            <w:tcBorders>
              <w:top w:val="single" w:sz="4" w:space="0" w:color="auto"/>
              <w:left w:val="nil"/>
              <w:bottom w:val="single" w:sz="4" w:space="0" w:color="auto"/>
              <w:right w:val="single" w:sz="4" w:space="0" w:color="auto"/>
            </w:tcBorders>
            <w:shd w:val="clear" w:color="auto" w:fill="auto"/>
            <w:noWrap/>
            <w:hideMark/>
          </w:tcPr>
          <w:p w:rsidR="00ED729B" w:rsidRPr="004222C6" w:rsidRDefault="00ED729B" w:rsidP="004F7B05">
            <w:pPr>
              <w:rPr>
                <w:rFonts w:cs="Times New Roman"/>
              </w:rPr>
            </w:pPr>
            <w:r>
              <w:rPr>
                <w:rFonts w:cs="Times New Roman"/>
              </w:rPr>
              <w:t>Sada Pylontech</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Pr>
                <w:rFonts w:cs="Times New Roman"/>
              </w:rPr>
              <w:t>AKU1</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R</w:t>
            </w:r>
            <w:r>
              <w:rPr>
                <w:rFonts w:cs="Times New Roman"/>
              </w:rPr>
              <w:t>HFVE</w:t>
            </w:r>
          </w:p>
        </w:tc>
      </w:tr>
      <w:tr w:rsidR="00ED729B" w:rsidRPr="004222C6" w:rsidTr="00884D24">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29B" w:rsidRPr="004222C6" w:rsidRDefault="00ED729B" w:rsidP="004F7B05">
            <w:pPr>
              <w:rPr>
                <w:rFonts w:cs="Times New Roman"/>
              </w:rPr>
            </w:pPr>
            <w:r w:rsidRPr="004222C6">
              <w:rPr>
                <w:rFonts w:cs="Times New Roman"/>
              </w:rPr>
              <w:t>W</w:t>
            </w:r>
            <w:r>
              <w:rPr>
                <w:rFonts w:cs="Times New Roman"/>
              </w:rPr>
              <w:t>l1.4</w:t>
            </w:r>
            <w:r w:rsidRPr="004222C6">
              <w:rPr>
                <w:rFonts w:cs="Times New Roman"/>
              </w:rPr>
              <w:t>(b)</w:t>
            </w:r>
          </w:p>
        </w:tc>
        <w:tc>
          <w:tcPr>
            <w:tcW w:w="3402" w:type="dxa"/>
            <w:tcBorders>
              <w:top w:val="single" w:sz="4" w:space="0" w:color="auto"/>
              <w:left w:val="nil"/>
              <w:bottom w:val="single" w:sz="4" w:space="0" w:color="auto"/>
              <w:right w:val="single" w:sz="4" w:space="0" w:color="auto"/>
            </w:tcBorders>
            <w:shd w:val="clear" w:color="auto" w:fill="auto"/>
            <w:noWrap/>
            <w:hideMark/>
          </w:tcPr>
          <w:p w:rsidR="00ED729B" w:rsidRPr="004222C6" w:rsidRDefault="00ED729B" w:rsidP="004F7B05">
            <w:pPr>
              <w:rPr>
                <w:rFonts w:cs="Times New Roman"/>
              </w:rPr>
            </w:pPr>
            <w:r>
              <w:rPr>
                <w:rFonts w:cs="Times New Roman"/>
              </w:rPr>
              <w:t>2 x NYY 95</w:t>
            </w:r>
            <w:r w:rsidRPr="004222C6">
              <w:rPr>
                <w:rFonts w:cs="Times New Roman"/>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R</w:t>
            </w:r>
            <w:r>
              <w:rPr>
                <w:rFonts w:cs="Times New Roman"/>
              </w:rPr>
              <w:t>HFVE</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INV1</w:t>
            </w:r>
          </w:p>
        </w:tc>
      </w:tr>
      <w:tr w:rsidR="00ED729B" w:rsidRPr="004222C6" w:rsidTr="00884D24">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29B" w:rsidRPr="004222C6" w:rsidRDefault="00ED729B" w:rsidP="004F7B05">
            <w:pPr>
              <w:rPr>
                <w:rFonts w:cs="Times New Roman"/>
              </w:rPr>
            </w:pPr>
            <w:r w:rsidRPr="004222C6">
              <w:rPr>
                <w:rFonts w:cs="Times New Roman"/>
              </w:rPr>
              <w:t>W</w:t>
            </w:r>
            <w:r>
              <w:rPr>
                <w:rFonts w:cs="Times New Roman"/>
              </w:rPr>
              <w:t>l2</w:t>
            </w:r>
            <w:r w:rsidRPr="004222C6">
              <w:rPr>
                <w:rFonts w:cs="Times New Roman"/>
              </w:rPr>
              <w:t>.</w:t>
            </w:r>
            <w:r>
              <w:rPr>
                <w:rFonts w:cs="Times New Roman"/>
              </w:rPr>
              <w:t>3</w:t>
            </w:r>
            <w:r w:rsidRPr="004222C6">
              <w:rPr>
                <w:rFonts w:cs="Times New Roman"/>
              </w:rPr>
              <w:t>(a)</w:t>
            </w:r>
          </w:p>
        </w:tc>
        <w:tc>
          <w:tcPr>
            <w:tcW w:w="3402" w:type="dxa"/>
            <w:tcBorders>
              <w:top w:val="single" w:sz="4" w:space="0" w:color="auto"/>
              <w:left w:val="nil"/>
              <w:bottom w:val="single" w:sz="4" w:space="0" w:color="auto"/>
              <w:right w:val="single" w:sz="4" w:space="0" w:color="auto"/>
            </w:tcBorders>
            <w:shd w:val="clear" w:color="auto" w:fill="auto"/>
            <w:noWrap/>
            <w:hideMark/>
          </w:tcPr>
          <w:p w:rsidR="00ED729B" w:rsidRPr="004222C6" w:rsidRDefault="00ED729B" w:rsidP="004F7B05">
            <w:pPr>
              <w:rPr>
                <w:rFonts w:cs="Times New Roman"/>
              </w:rPr>
            </w:pPr>
            <w:r>
              <w:rPr>
                <w:rFonts w:cs="Times New Roman"/>
              </w:rPr>
              <w:t>Sada Pylontech</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Pr>
                <w:rFonts w:cs="Times New Roman"/>
              </w:rPr>
              <w:t>AKU2</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R</w:t>
            </w:r>
            <w:r>
              <w:rPr>
                <w:rFonts w:cs="Times New Roman"/>
              </w:rPr>
              <w:t>HFVE</w:t>
            </w:r>
          </w:p>
        </w:tc>
      </w:tr>
      <w:tr w:rsidR="00ED729B" w:rsidRPr="004222C6" w:rsidTr="00884D24">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729B" w:rsidRPr="004222C6" w:rsidRDefault="00ED729B" w:rsidP="004F7B05">
            <w:pPr>
              <w:rPr>
                <w:rFonts w:cs="Times New Roman"/>
              </w:rPr>
            </w:pPr>
            <w:r>
              <w:rPr>
                <w:rFonts w:cs="Times New Roman"/>
              </w:rPr>
              <w:t>Wl2.4</w:t>
            </w:r>
            <w:r w:rsidRPr="004222C6">
              <w:rPr>
                <w:rFonts w:cs="Times New Roman"/>
              </w:rPr>
              <w:t>(b)</w:t>
            </w:r>
          </w:p>
        </w:tc>
        <w:tc>
          <w:tcPr>
            <w:tcW w:w="3402" w:type="dxa"/>
            <w:tcBorders>
              <w:top w:val="single" w:sz="4" w:space="0" w:color="auto"/>
              <w:left w:val="nil"/>
              <w:bottom w:val="single" w:sz="4" w:space="0" w:color="auto"/>
              <w:right w:val="single" w:sz="4" w:space="0" w:color="auto"/>
            </w:tcBorders>
            <w:shd w:val="clear" w:color="auto" w:fill="auto"/>
            <w:noWrap/>
            <w:hideMark/>
          </w:tcPr>
          <w:p w:rsidR="00ED729B" w:rsidRPr="004222C6" w:rsidRDefault="00ED729B" w:rsidP="004F7B05">
            <w:pPr>
              <w:rPr>
                <w:rFonts w:cs="Times New Roman"/>
              </w:rPr>
            </w:pPr>
            <w:r>
              <w:rPr>
                <w:rFonts w:cs="Times New Roman"/>
              </w:rPr>
              <w:t>2 x NYY 95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R</w:t>
            </w:r>
            <w:r>
              <w:rPr>
                <w:rFonts w:cs="Times New Roman"/>
              </w:rPr>
              <w:t>HFVE</w:t>
            </w:r>
          </w:p>
        </w:tc>
        <w:tc>
          <w:tcPr>
            <w:tcW w:w="1375" w:type="dxa"/>
            <w:tcBorders>
              <w:top w:val="single" w:sz="4" w:space="0" w:color="auto"/>
              <w:left w:val="nil"/>
              <w:bottom w:val="single" w:sz="4" w:space="0" w:color="auto"/>
              <w:right w:val="single" w:sz="4" w:space="0" w:color="auto"/>
            </w:tcBorders>
            <w:shd w:val="clear" w:color="auto" w:fill="auto"/>
            <w:noWrap/>
            <w:vAlign w:val="bottom"/>
            <w:hideMark/>
          </w:tcPr>
          <w:p w:rsidR="00ED729B" w:rsidRPr="004222C6" w:rsidRDefault="00ED729B" w:rsidP="004F7B05">
            <w:pPr>
              <w:jc w:val="center"/>
              <w:rPr>
                <w:rFonts w:cs="Times New Roman"/>
              </w:rPr>
            </w:pPr>
            <w:r w:rsidRPr="004222C6">
              <w:rPr>
                <w:rFonts w:cs="Times New Roman"/>
              </w:rPr>
              <w:t>INV</w:t>
            </w:r>
            <w:r>
              <w:rPr>
                <w:rFonts w:cs="Times New Roman"/>
              </w:rPr>
              <w:t>2</w:t>
            </w:r>
          </w:p>
        </w:tc>
      </w:tr>
    </w:tbl>
    <w:p w:rsidR="00C620D7" w:rsidRDefault="00C620D7">
      <w:pPr>
        <w:pStyle w:val="Nadpis2"/>
        <w:widowControl/>
        <w:numPr>
          <w:ilvl w:val="1"/>
          <w:numId w:val="2"/>
        </w:numPr>
        <w:tabs>
          <w:tab w:val="left" w:pos="680"/>
        </w:tabs>
        <w:spacing w:after="0"/>
        <w:ind w:left="680" w:hanging="680"/>
        <w:jc w:val="both"/>
      </w:pPr>
    </w:p>
    <w:p w:rsidR="0072306E" w:rsidRDefault="0072306E">
      <w:pPr>
        <w:pStyle w:val="Nadpis2"/>
        <w:widowControl/>
        <w:numPr>
          <w:ilvl w:val="1"/>
          <w:numId w:val="2"/>
        </w:numPr>
        <w:tabs>
          <w:tab w:val="left" w:pos="680"/>
        </w:tabs>
        <w:spacing w:after="0"/>
        <w:ind w:left="680" w:hanging="680"/>
        <w:jc w:val="both"/>
      </w:pPr>
      <w:r>
        <w:t>Ochrana proti přepětí</w:t>
      </w:r>
    </w:p>
    <w:p w:rsidR="00220BAD" w:rsidRDefault="00220BAD">
      <w:pPr>
        <w:spacing w:before="120"/>
        <w:ind w:left="425" w:firstLine="284"/>
        <w:jc w:val="both"/>
      </w:pPr>
      <w:r>
        <w:t>AC i DC strana bude chráněna pomocí svodičů přepětí.</w:t>
      </w:r>
    </w:p>
    <w:p w:rsidR="00446F3B" w:rsidRDefault="0072306E">
      <w:pPr>
        <w:spacing w:before="120"/>
        <w:ind w:left="425" w:firstLine="284"/>
        <w:jc w:val="both"/>
      </w:pPr>
      <w:r>
        <w:t>Konstrukce pro montáž FVE panelů</w:t>
      </w:r>
      <w:r w:rsidR="00EF18FD">
        <w:t xml:space="preserve"> a fotovoltaické panely </w:t>
      </w:r>
      <w:r w:rsidR="00690B8E">
        <w:t>musí být</w:t>
      </w:r>
      <w:r w:rsidR="00220BAD">
        <w:t xml:space="preserve"> dále</w:t>
      </w:r>
      <w:r w:rsidR="00EF18FD">
        <w:t xml:space="preserve"> umístěna v ochranném prostoru vnější jímací soustavy hromosvodu budovy, aby bylo zabráněno přímému úderu blesku, případně musí být jímací soustava upravena</w:t>
      </w:r>
      <w:r w:rsidR="004F0817">
        <w:t xml:space="preserve"> včetně spojení se svody k </w:t>
      </w:r>
      <w:r w:rsidR="004F0817">
        <w:lastRenderedPageBreak/>
        <w:t>zemničům</w:t>
      </w:r>
      <w:r w:rsidR="00EF18FD">
        <w:t>.</w:t>
      </w:r>
      <w:r w:rsidR="004F0817">
        <w:t xml:space="preserve"> Je třeba dodržet dostatečnou vzdálenost</w:t>
      </w:r>
      <w:r w:rsidR="001F6996">
        <w:t xml:space="preserve"> S dle ČSN 62305-3 ed.2</w:t>
      </w:r>
      <w:r w:rsidR="004F0817">
        <w:t xml:space="preserve"> mezi jímací soustavou a fotovoltaickými</w:t>
      </w:r>
      <w:r w:rsidR="00690B8E">
        <w:t xml:space="preserve"> panely</w:t>
      </w:r>
      <w:r>
        <w:t xml:space="preserve">. </w:t>
      </w:r>
      <w:r w:rsidR="001F6996">
        <w:t>Není-li možno dodržet tuto vzdálenost, je nutno na těchto místech spojit vodivě hromosvod s konstrukcí fotovoltaických panelů.</w:t>
      </w:r>
      <w:r w:rsidR="00690B8E">
        <w:t xml:space="preserve"> Ve všech ostatních případech je třeba zabránit přímému vodivému spojení hromosvodu a kovových konstrukcí fotovoltaických panelů.</w:t>
      </w:r>
    </w:p>
    <w:p w:rsidR="001F6996" w:rsidRDefault="00446F3B">
      <w:pPr>
        <w:spacing w:before="120"/>
        <w:ind w:left="425" w:firstLine="284"/>
        <w:jc w:val="both"/>
      </w:pPr>
      <w:r>
        <w:t>Pro vyrovnání potenciálů je třeba provést uzemnění kovových konstrukcí fotovoltaic</w:t>
      </w:r>
      <w:r w:rsidR="00A14560">
        <w:t>kých panelů. Uzemňovací přívody k</w:t>
      </w:r>
      <w:r>
        <w:t xml:space="preserve"> zemniči je doporučeno vést přednostně vně budovy co nejpříměji k zemniči.</w:t>
      </w:r>
    </w:p>
    <w:p w:rsidR="00227E67" w:rsidRDefault="001F6996">
      <w:pPr>
        <w:spacing w:before="120"/>
        <w:ind w:left="425" w:firstLine="284"/>
        <w:jc w:val="both"/>
      </w:pPr>
      <w:r>
        <w:t>Po ukončení montáže fotovoltaických panelů bude provedena revize h</w:t>
      </w:r>
      <w:r w:rsidR="00227E67">
        <w:t>romosvodov</w:t>
      </w:r>
      <w:r>
        <w:t>é</w:t>
      </w:r>
      <w:r w:rsidR="00227E67">
        <w:t xml:space="preserve"> s</w:t>
      </w:r>
      <w:r>
        <w:t>oustavy</w:t>
      </w:r>
      <w:r w:rsidR="00227E67">
        <w:t xml:space="preserve"> budovy.</w:t>
      </w:r>
    </w:p>
    <w:p w:rsidR="0072306E" w:rsidRDefault="0072306E">
      <w:pPr>
        <w:pStyle w:val="Nadpis2"/>
        <w:widowControl/>
        <w:numPr>
          <w:ilvl w:val="1"/>
          <w:numId w:val="2"/>
        </w:numPr>
        <w:tabs>
          <w:tab w:val="left" w:pos="680"/>
        </w:tabs>
        <w:spacing w:after="0"/>
        <w:ind w:left="680" w:hanging="680"/>
        <w:jc w:val="both"/>
      </w:pPr>
      <w:r>
        <w:t xml:space="preserve">Měniče napětí </w:t>
      </w:r>
    </w:p>
    <w:p w:rsidR="001A1627" w:rsidRDefault="001A1627" w:rsidP="001A1627">
      <w:pPr>
        <w:pStyle w:val="Odstavecseseznamem"/>
        <w:numPr>
          <w:ilvl w:val="0"/>
          <w:numId w:val="2"/>
        </w:numPr>
        <w:spacing w:before="120"/>
        <w:jc w:val="both"/>
      </w:pPr>
      <w:r>
        <w:t>Pro přeměnu stejnosměrného na střídavý proud a nabíjení akumulátorů budou použity tyto měniče: (lze použít alternativu se stejnými nebo lepšími parametry)</w:t>
      </w:r>
    </w:p>
    <w:p w:rsidR="001A1627" w:rsidRDefault="001A1627" w:rsidP="001A1627">
      <w:pPr>
        <w:spacing w:before="120"/>
        <w:jc w:val="both"/>
      </w:pPr>
    </w:p>
    <w:tbl>
      <w:tblPr>
        <w:tblStyle w:val="Mkatabulky"/>
        <w:tblW w:w="0" w:type="auto"/>
        <w:tblInd w:w="426" w:type="dxa"/>
        <w:tblLook w:val="04A0"/>
      </w:tblPr>
      <w:tblGrid>
        <w:gridCol w:w="4714"/>
        <w:gridCol w:w="4715"/>
      </w:tblGrid>
      <w:tr w:rsidR="001A1627" w:rsidTr="00442787">
        <w:tc>
          <w:tcPr>
            <w:tcW w:w="9429" w:type="dxa"/>
            <w:gridSpan w:val="2"/>
          </w:tcPr>
          <w:p w:rsidR="001A1627" w:rsidRPr="00766A53" w:rsidRDefault="001A1627" w:rsidP="00442787">
            <w:pPr>
              <w:pStyle w:val="Odstavecseseznamem1"/>
              <w:numPr>
                <w:ilvl w:val="0"/>
                <w:numId w:val="2"/>
              </w:numPr>
              <w:spacing w:before="120"/>
              <w:ind w:left="0" w:firstLine="0"/>
              <w:jc w:val="both"/>
              <w:rPr>
                <w:b/>
              </w:rPr>
            </w:pPr>
            <w:r w:rsidRPr="00766A53">
              <w:rPr>
                <w:b/>
              </w:rPr>
              <w:t>Parametry</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t>Typ</w:t>
            </w:r>
          </w:p>
        </w:tc>
        <w:tc>
          <w:tcPr>
            <w:tcW w:w="4715" w:type="dxa"/>
          </w:tcPr>
          <w:p w:rsidR="001A1627" w:rsidRDefault="001A1627" w:rsidP="00442787">
            <w:pPr>
              <w:pStyle w:val="Odstavecseseznamem1"/>
              <w:numPr>
                <w:ilvl w:val="0"/>
                <w:numId w:val="2"/>
              </w:numPr>
              <w:spacing w:before="120"/>
              <w:ind w:left="0" w:firstLine="0"/>
              <w:jc w:val="both"/>
            </w:pPr>
            <w:r>
              <w:rPr>
                <w:b/>
              </w:rPr>
              <w:t>IMEON 9.12</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rsidRPr="00A63245">
              <w:t>Nominální výstupní výkon AC</w:t>
            </w:r>
          </w:p>
        </w:tc>
        <w:tc>
          <w:tcPr>
            <w:tcW w:w="4715" w:type="dxa"/>
          </w:tcPr>
          <w:p w:rsidR="001A1627" w:rsidRDefault="001A1627" w:rsidP="00442787">
            <w:pPr>
              <w:pStyle w:val="Odstavecseseznamem1"/>
              <w:numPr>
                <w:ilvl w:val="0"/>
                <w:numId w:val="2"/>
              </w:numPr>
              <w:spacing w:before="120"/>
              <w:ind w:left="0" w:firstLine="0"/>
              <w:jc w:val="both"/>
            </w:pPr>
            <w:r>
              <w:t>9,0 kW</w:t>
            </w:r>
          </w:p>
        </w:tc>
      </w:tr>
      <w:tr w:rsidR="001A1627" w:rsidTr="00442787">
        <w:tc>
          <w:tcPr>
            <w:tcW w:w="4714" w:type="dxa"/>
          </w:tcPr>
          <w:p w:rsidR="001A1627" w:rsidRPr="00CC29F1" w:rsidRDefault="001A1627" w:rsidP="00442787">
            <w:pPr>
              <w:pStyle w:val="Odstavecseseznamem1"/>
              <w:numPr>
                <w:ilvl w:val="0"/>
                <w:numId w:val="2"/>
              </w:numPr>
              <w:spacing w:before="120"/>
              <w:ind w:left="0" w:firstLine="0"/>
              <w:jc w:val="both"/>
            </w:pPr>
            <w:r w:rsidRPr="00CC29F1">
              <w:t>Maximální průběžný výstupní</w:t>
            </w:r>
            <w:r>
              <w:t xml:space="preserve"> </w:t>
            </w:r>
            <w:r w:rsidRPr="00CC29F1">
              <w:t>proud (na fázi)</w:t>
            </w:r>
          </w:p>
        </w:tc>
        <w:tc>
          <w:tcPr>
            <w:tcW w:w="4715" w:type="dxa"/>
          </w:tcPr>
          <w:p w:rsidR="001A1627" w:rsidRDefault="001A1627" w:rsidP="00442787">
            <w:pPr>
              <w:pStyle w:val="Odstavecseseznamem1"/>
              <w:numPr>
                <w:ilvl w:val="0"/>
                <w:numId w:val="2"/>
              </w:numPr>
              <w:spacing w:before="120"/>
              <w:ind w:left="0" w:firstLine="0"/>
              <w:jc w:val="both"/>
            </w:pPr>
            <w:r>
              <w:t>13 A</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rsidRPr="00A63245">
              <w:t>Maximální DC výkon (panel za STC)</w:t>
            </w:r>
          </w:p>
        </w:tc>
        <w:tc>
          <w:tcPr>
            <w:tcW w:w="4715" w:type="dxa"/>
          </w:tcPr>
          <w:p w:rsidR="001A1627" w:rsidRDefault="001A1627" w:rsidP="00442787">
            <w:pPr>
              <w:pStyle w:val="Odstavecseseznamem1"/>
              <w:numPr>
                <w:ilvl w:val="0"/>
                <w:numId w:val="2"/>
              </w:numPr>
              <w:spacing w:before="120"/>
              <w:ind w:left="0" w:firstLine="0"/>
              <w:jc w:val="both"/>
            </w:pPr>
            <w:r>
              <w:t>12,0 kWp</w:t>
            </w:r>
          </w:p>
        </w:tc>
      </w:tr>
      <w:tr w:rsidR="001A1627" w:rsidTr="00442787">
        <w:trPr>
          <w:trHeight w:val="564"/>
        </w:trPr>
        <w:tc>
          <w:tcPr>
            <w:tcW w:w="4714" w:type="dxa"/>
          </w:tcPr>
          <w:p w:rsidR="001A1627" w:rsidRDefault="001A1627" w:rsidP="00442787">
            <w:pPr>
              <w:pStyle w:val="Odstavecseseznamem1"/>
              <w:numPr>
                <w:ilvl w:val="0"/>
                <w:numId w:val="2"/>
              </w:numPr>
              <w:spacing w:before="120"/>
              <w:ind w:left="0" w:firstLine="0"/>
              <w:jc w:val="both"/>
            </w:pPr>
            <w:r w:rsidRPr="00A63245">
              <w:t>Maximální vstupní napětí /</w:t>
            </w:r>
            <w:r>
              <w:t xml:space="preserve"> </w:t>
            </w:r>
            <w:r w:rsidRPr="00A63245">
              <w:t>proud DC</w:t>
            </w:r>
          </w:p>
        </w:tc>
        <w:tc>
          <w:tcPr>
            <w:tcW w:w="4715" w:type="dxa"/>
          </w:tcPr>
          <w:p w:rsidR="001A1627" w:rsidRDefault="001A1627" w:rsidP="00442787">
            <w:pPr>
              <w:pStyle w:val="Odstavecseseznamem1"/>
              <w:numPr>
                <w:ilvl w:val="0"/>
                <w:numId w:val="2"/>
              </w:numPr>
              <w:spacing w:before="120"/>
              <w:ind w:left="0" w:firstLine="0"/>
              <w:jc w:val="both"/>
            </w:pPr>
            <w:r>
              <w:t>850 V /  2 x 18 A</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t>Rozměry</w:t>
            </w:r>
          </w:p>
        </w:tc>
        <w:tc>
          <w:tcPr>
            <w:tcW w:w="4715" w:type="dxa"/>
          </w:tcPr>
          <w:p w:rsidR="001A1627" w:rsidRDefault="001A1627" w:rsidP="00442787">
            <w:pPr>
              <w:pStyle w:val="Odstavecseseznamem1"/>
              <w:numPr>
                <w:ilvl w:val="0"/>
                <w:numId w:val="2"/>
              </w:numPr>
              <w:spacing w:before="120"/>
              <w:ind w:left="0" w:firstLine="0"/>
              <w:jc w:val="both"/>
            </w:pPr>
            <w:r>
              <w:t>580</w:t>
            </w:r>
            <w:r w:rsidRPr="00CC29F1">
              <w:t xml:space="preserve"> x </w:t>
            </w:r>
            <w:r>
              <w:t>760</w:t>
            </w:r>
            <w:r w:rsidRPr="00CC29F1">
              <w:t xml:space="preserve"> x </w:t>
            </w:r>
            <w:r>
              <w:t>176</w:t>
            </w:r>
            <w:r w:rsidRPr="00CC29F1">
              <w:t xml:space="preserve"> </w:t>
            </w:r>
            <w:r w:rsidRPr="00766A53">
              <w:t>mm</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t>DC vstupy</w:t>
            </w:r>
          </w:p>
        </w:tc>
        <w:tc>
          <w:tcPr>
            <w:tcW w:w="4715" w:type="dxa"/>
          </w:tcPr>
          <w:p w:rsidR="001A1627" w:rsidRPr="00766A53" w:rsidRDefault="001A1627" w:rsidP="00442787">
            <w:pPr>
              <w:pStyle w:val="Odstavecseseznamem1"/>
              <w:numPr>
                <w:ilvl w:val="0"/>
                <w:numId w:val="2"/>
              </w:numPr>
              <w:spacing w:before="120"/>
              <w:ind w:left="0" w:firstLine="0"/>
              <w:jc w:val="both"/>
            </w:pPr>
            <w:r>
              <w:t>2 páry  MC4, vstup pro AKU</w:t>
            </w:r>
          </w:p>
        </w:tc>
      </w:tr>
      <w:tr w:rsidR="001A1627" w:rsidTr="00442787">
        <w:tc>
          <w:tcPr>
            <w:tcW w:w="4714" w:type="dxa"/>
          </w:tcPr>
          <w:p w:rsidR="001A1627" w:rsidRDefault="001A1627" w:rsidP="00442787">
            <w:pPr>
              <w:pStyle w:val="Odstavecseseznamem1"/>
              <w:numPr>
                <w:ilvl w:val="0"/>
                <w:numId w:val="2"/>
              </w:numPr>
              <w:spacing w:before="120"/>
              <w:ind w:left="0" w:firstLine="0"/>
              <w:jc w:val="both"/>
            </w:pPr>
            <w:r>
              <w:t>Hmotnost</w:t>
            </w:r>
          </w:p>
        </w:tc>
        <w:tc>
          <w:tcPr>
            <w:tcW w:w="4715" w:type="dxa"/>
          </w:tcPr>
          <w:p w:rsidR="001A1627" w:rsidRDefault="001A1627" w:rsidP="00442787">
            <w:pPr>
              <w:pStyle w:val="Odstavecseseznamem1"/>
              <w:numPr>
                <w:ilvl w:val="0"/>
                <w:numId w:val="2"/>
              </w:numPr>
              <w:spacing w:before="120"/>
              <w:ind w:left="0" w:firstLine="0"/>
              <w:jc w:val="both"/>
            </w:pPr>
            <w:r>
              <w:t>46 kg</w:t>
            </w:r>
          </w:p>
        </w:tc>
      </w:tr>
    </w:tbl>
    <w:p w:rsidR="001A1627" w:rsidRPr="001A1627" w:rsidRDefault="001A1627" w:rsidP="004D7783">
      <w:pPr>
        <w:spacing w:before="120"/>
        <w:ind w:left="425" w:firstLine="284"/>
        <w:jc w:val="both"/>
        <w:rPr>
          <w:i/>
        </w:rPr>
      </w:pPr>
      <w:r w:rsidRPr="001A1627">
        <w:rPr>
          <w:i/>
        </w:rPr>
        <w:t>Pozn</w:t>
      </w:r>
      <w:r>
        <w:rPr>
          <w:i/>
        </w:rPr>
        <w:t>:</w:t>
      </w:r>
      <w:r w:rsidRPr="001A1627">
        <w:rPr>
          <w:i/>
        </w:rPr>
        <w:t xml:space="preserve">. Není uvažováno se zapojením vstupu „AC output“. Tato funkcionalita bude provedena dle vybrané technologie střídačů po konzultaci s investorem a doplněn do skutečného provedení (DSPS).  </w:t>
      </w:r>
    </w:p>
    <w:p w:rsidR="004D7783" w:rsidRDefault="004D7783" w:rsidP="004D7783">
      <w:pPr>
        <w:spacing w:before="120"/>
        <w:ind w:left="425" w:firstLine="284"/>
        <w:jc w:val="both"/>
      </w:pPr>
      <w:r>
        <w:t>Navržen</w:t>
      </w:r>
      <w:r w:rsidR="004E4D65">
        <w:t>é</w:t>
      </w:r>
      <w:r>
        <w:t xml:space="preserve"> střídač</w:t>
      </w:r>
      <w:r w:rsidR="004E4D65">
        <w:t>e</w:t>
      </w:r>
      <w:r>
        <w:t xml:space="preserve"> zajišťuj</w:t>
      </w:r>
      <w:r w:rsidR="004E4D65">
        <w:t xml:space="preserve">í </w:t>
      </w:r>
      <w:r w:rsidR="00EC569C">
        <w:t>o</w:t>
      </w:r>
      <w:r>
        <w:t>dpojení od sítě, p</w:t>
      </w:r>
      <w:r w:rsidR="004E4D65">
        <w:t>okud je napětí mimo</w:t>
      </w:r>
      <w:r w:rsidR="00EC569C">
        <w:t xml:space="preserve"> po</w:t>
      </w:r>
      <w:r w:rsidR="004E4D65">
        <w:t>žadované hodnoty.</w:t>
      </w:r>
      <w:r>
        <w:t xml:space="preserve"> Nebo pokud bude frekvence mimo</w:t>
      </w:r>
      <w:r w:rsidR="002865DC">
        <w:t xml:space="preserve"> </w:t>
      </w:r>
      <w:r w:rsidR="004E4D65" w:rsidRPr="004E4D65">
        <w:t>požadovaný</w:t>
      </w:r>
      <w:r w:rsidRPr="004E4D65">
        <w:t xml:space="preserve"> rozsah. Tyto hodnoty</w:t>
      </w:r>
      <w:r>
        <w:t xml:space="preserve"> jsou v souladu s PPDS E.ON</w:t>
      </w:r>
      <w:r w:rsidR="002865DC">
        <w:t xml:space="preserve"> </w:t>
      </w:r>
      <w:r w:rsidR="001415B5">
        <w:t>Distribuce, a.s</w:t>
      </w:r>
      <w:r w:rsidR="004E4D65">
        <w:t xml:space="preserve">. </w:t>
      </w:r>
      <w:r w:rsidR="00513168">
        <w:t>a smlouvou o připojení</w:t>
      </w:r>
      <w:r w:rsidR="006377E8">
        <w:t xml:space="preserve"> 12378261</w:t>
      </w:r>
      <w:r w:rsidR="00513168">
        <w:t xml:space="preserve">. </w:t>
      </w:r>
      <w:r>
        <w:t>Potvrzení tohoto nastavení bude součástí revizní zprávy.</w:t>
      </w:r>
    </w:p>
    <w:p w:rsidR="004E4D65" w:rsidRDefault="004E4D65" w:rsidP="004D7783">
      <w:pPr>
        <w:spacing w:before="120"/>
        <w:ind w:left="425" w:firstLine="284"/>
        <w:jc w:val="both"/>
      </w:pPr>
      <w:r>
        <w:t>Nastavení ochran rozpadového místa – doporučené hodnoty:</w:t>
      </w:r>
    </w:p>
    <w:p w:rsidR="0052191D" w:rsidRDefault="0052191D" w:rsidP="0052191D">
      <w:pPr>
        <w:spacing w:before="120"/>
        <w:rPr>
          <w:noProof/>
          <w:lang w:eastAsia="cs-CZ" w:bidi="ar-SA"/>
        </w:rPr>
      </w:pPr>
    </w:p>
    <w:p w:rsidR="00DE0521" w:rsidRDefault="00DE0521" w:rsidP="0052191D">
      <w:pPr>
        <w:spacing w:before="120"/>
      </w:pPr>
      <w:r w:rsidRPr="00DE0521">
        <w:rPr>
          <w:noProof/>
          <w:lang w:eastAsia="cs-CZ" w:bidi="ar-SA"/>
        </w:rPr>
        <w:lastRenderedPageBreak/>
        <w:drawing>
          <wp:inline distT="0" distB="0" distL="0" distR="0">
            <wp:extent cx="5876925" cy="291465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025" t="1582" r="1869" b="1580"/>
                    <a:stretch/>
                  </pic:blipFill>
                  <pic:spPr bwMode="auto">
                    <a:xfrm>
                      <a:off x="0" y="0"/>
                      <a:ext cx="5882419" cy="291737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285139" w:rsidRDefault="00285139" w:rsidP="00285139">
      <w:pPr>
        <w:pStyle w:val="Nadpis2"/>
        <w:widowControl/>
        <w:numPr>
          <w:ilvl w:val="1"/>
          <w:numId w:val="2"/>
        </w:numPr>
        <w:tabs>
          <w:tab w:val="left" w:pos="680"/>
        </w:tabs>
        <w:spacing w:after="0"/>
        <w:ind w:left="680" w:hanging="680"/>
        <w:jc w:val="both"/>
      </w:pPr>
      <w:r>
        <w:t>Akumulátory: (případně alternativní výrobek)</w:t>
      </w:r>
    </w:p>
    <w:p w:rsidR="00285139" w:rsidRDefault="00285139" w:rsidP="00285139">
      <w:pPr>
        <w:pStyle w:val="Zkladntext"/>
        <w:ind w:left="284" w:firstLine="396"/>
      </w:pPr>
      <w:r>
        <w:t>Pro akumulaci přebytků vyrobené elektrické energie bude použito 8 ks akumulátorů s možností rozšíření celkové akumulované energie.  Z toho budou vždy 4 ks akumulátorů (polovina) zapojeny do jednoho měniče. Jedná se o akumulátor s flexibilní možností uspořádání s životností 6000 cyklů. Celková akumulovaná kapacita činí 19,2 kWh.</w:t>
      </w:r>
    </w:p>
    <w:p w:rsidR="004D432F" w:rsidRPr="00612F46" w:rsidRDefault="004D432F" w:rsidP="00285139">
      <w:pPr>
        <w:pStyle w:val="Zkladntext"/>
        <w:ind w:left="284" w:firstLine="396"/>
      </w:pPr>
    </w:p>
    <w:tbl>
      <w:tblPr>
        <w:tblStyle w:val="Mkatabulky"/>
        <w:tblW w:w="0" w:type="auto"/>
        <w:tblInd w:w="426" w:type="dxa"/>
        <w:tblLook w:val="04A0"/>
      </w:tblPr>
      <w:tblGrid>
        <w:gridCol w:w="3849"/>
        <w:gridCol w:w="3899"/>
      </w:tblGrid>
      <w:tr w:rsidR="00285139" w:rsidTr="00442787">
        <w:tc>
          <w:tcPr>
            <w:tcW w:w="7748" w:type="dxa"/>
            <w:gridSpan w:val="2"/>
          </w:tcPr>
          <w:p w:rsidR="00285139" w:rsidRPr="00766A53" w:rsidRDefault="00285139" w:rsidP="00442787">
            <w:pPr>
              <w:pStyle w:val="Odstavecseseznamem1"/>
              <w:numPr>
                <w:ilvl w:val="0"/>
                <w:numId w:val="2"/>
              </w:numPr>
              <w:spacing w:before="120"/>
              <w:ind w:left="0" w:firstLine="0"/>
              <w:jc w:val="both"/>
              <w:rPr>
                <w:b/>
              </w:rPr>
            </w:pPr>
            <w:r w:rsidRPr="00766A53">
              <w:rPr>
                <w:b/>
              </w:rPr>
              <w:t>Parametry</w:t>
            </w:r>
          </w:p>
        </w:tc>
      </w:tr>
      <w:tr w:rsidR="00285139" w:rsidTr="00442787">
        <w:tc>
          <w:tcPr>
            <w:tcW w:w="3849" w:type="dxa"/>
          </w:tcPr>
          <w:p w:rsidR="00285139" w:rsidRDefault="00285139" w:rsidP="00442787">
            <w:pPr>
              <w:pStyle w:val="Odstavecseseznamem1"/>
              <w:numPr>
                <w:ilvl w:val="0"/>
                <w:numId w:val="2"/>
              </w:numPr>
              <w:spacing w:before="120"/>
              <w:ind w:left="0" w:firstLine="0"/>
              <w:jc w:val="both"/>
            </w:pPr>
            <w:r>
              <w:t>Typ</w:t>
            </w:r>
          </w:p>
        </w:tc>
        <w:tc>
          <w:tcPr>
            <w:tcW w:w="3899" w:type="dxa"/>
          </w:tcPr>
          <w:p w:rsidR="00285139" w:rsidRPr="00612F46" w:rsidRDefault="00285139" w:rsidP="00442787">
            <w:pPr>
              <w:pStyle w:val="Odstavecseseznamem1"/>
              <w:numPr>
                <w:ilvl w:val="0"/>
                <w:numId w:val="2"/>
              </w:numPr>
              <w:spacing w:before="120"/>
              <w:ind w:left="0" w:firstLine="0"/>
              <w:rPr>
                <w:b/>
              </w:rPr>
            </w:pPr>
            <w:r>
              <w:rPr>
                <w:b/>
              </w:rPr>
              <w:t xml:space="preserve">PYLONTECH </w:t>
            </w:r>
            <w:r w:rsidRPr="007F160B">
              <w:rPr>
                <w:b/>
              </w:rPr>
              <w:t>PHANTOM-S</w:t>
            </w:r>
            <w:r>
              <w:rPr>
                <w:b/>
              </w:rPr>
              <w:t xml:space="preserve">  lithiový (LFP)</w:t>
            </w:r>
          </w:p>
        </w:tc>
      </w:tr>
      <w:tr w:rsidR="00285139" w:rsidTr="00442787">
        <w:tc>
          <w:tcPr>
            <w:tcW w:w="3849" w:type="dxa"/>
          </w:tcPr>
          <w:p w:rsidR="00285139" w:rsidRDefault="00285139" w:rsidP="00442787">
            <w:pPr>
              <w:pStyle w:val="Odstavecseseznamem1"/>
              <w:numPr>
                <w:ilvl w:val="0"/>
                <w:numId w:val="2"/>
              </w:numPr>
              <w:spacing w:before="120"/>
              <w:ind w:left="0" w:firstLine="0"/>
              <w:jc w:val="both"/>
            </w:pPr>
            <w:r>
              <w:t xml:space="preserve">Kapacita </w:t>
            </w:r>
          </w:p>
        </w:tc>
        <w:tc>
          <w:tcPr>
            <w:tcW w:w="3899" w:type="dxa"/>
          </w:tcPr>
          <w:p w:rsidR="00285139" w:rsidRDefault="00285139" w:rsidP="00442787">
            <w:pPr>
              <w:pStyle w:val="Odstavecseseznamem1"/>
              <w:numPr>
                <w:ilvl w:val="0"/>
                <w:numId w:val="2"/>
              </w:numPr>
              <w:spacing w:before="120"/>
              <w:ind w:left="0" w:firstLine="0"/>
              <w:jc w:val="both"/>
            </w:pPr>
            <w:r>
              <w:t>2,4 kWh</w:t>
            </w:r>
          </w:p>
        </w:tc>
      </w:tr>
      <w:tr w:rsidR="00285139" w:rsidTr="00442787">
        <w:tc>
          <w:tcPr>
            <w:tcW w:w="3849" w:type="dxa"/>
          </w:tcPr>
          <w:p w:rsidR="00285139" w:rsidRPr="00CC29F1" w:rsidRDefault="00285139" w:rsidP="00442787">
            <w:pPr>
              <w:pStyle w:val="Odstavecseseznamem1"/>
              <w:numPr>
                <w:ilvl w:val="0"/>
                <w:numId w:val="2"/>
              </w:numPr>
              <w:spacing w:before="120"/>
              <w:ind w:left="0" w:firstLine="0"/>
              <w:jc w:val="both"/>
            </w:pPr>
            <w:r>
              <w:t>Jmenovité napětí</w:t>
            </w:r>
          </w:p>
        </w:tc>
        <w:tc>
          <w:tcPr>
            <w:tcW w:w="3899" w:type="dxa"/>
          </w:tcPr>
          <w:p w:rsidR="00285139" w:rsidRDefault="00285139" w:rsidP="00442787">
            <w:pPr>
              <w:pStyle w:val="Odstavecseseznamem1"/>
              <w:numPr>
                <w:ilvl w:val="0"/>
                <w:numId w:val="2"/>
              </w:numPr>
              <w:spacing w:before="120"/>
              <w:ind w:left="0" w:firstLine="0"/>
              <w:jc w:val="both"/>
            </w:pPr>
            <w:r>
              <w:t>48 V DC</w:t>
            </w:r>
          </w:p>
        </w:tc>
      </w:tr>
      <w:tr w:rsidR="00285139" w:rsidTr="00442787">
        <w:tc>
          <w:tcPr>
            <w:tcW w:w="3849" w:type="dxa"/>
          </w:tcPr>
          <w:p w:rsidR="00285139" w:rsidRDefault="00285139" w:rsidP="00442787">
            <w:pPr>
              <w:pStyle w:val="Odstavecseseznamem1"/>
              <w:numPr>
                <w:ilvl w:val="0"/>
                <w:numId w:val="2"/>
              </w:numPr>
              <w:spacing w:before="120"/>
              <w:ind w:left="0" w:firstLine="0"/>
              <w:jc w:val="both"/>
            </w:pPr>
            <w:r>
              <w:t>Nabíjecí / vybíjecí proud</w:t>
            </w:r>
          </w:p>
        </w:tc>
        <w:tc>
          <w:tcPr>
            <w:tcW w:w="3899" w:type="dxa"/>
          </w:tcPr>
          <w:p w:rsidR="00285139" w:rsidRDefault="00285139" w:rsidP="00442787">
            <w:pPr>
              <w:pStyle w:val="Odstavecseseznamem1"/>
              <w:numPr>
                <w:ilvl w:val="0"/>
                <w:numId w:val="2"/>
              </w:numPr>
              <w:spacing w:before="120"/>
              <w:ind w:left="0" w:firstLine="0"/>
              <w:jc w:val="both"/>
            </w:pPr>
            <w:r>
              <w:t>100 A</w:t>
            </w:r>
            <w:r w:rsidRPr="00612F46">
              <w:t xml:space="preserve"> </w:t>
            </w:r>
            <w:r>
              <w:t xml:space="preserve"> </w:t>
            </w:r>
          </w:p>
        </w:tc>
      </w:tr>
      <w:tr w:rsidR="00285139" w:rsidTr="00442787">
        <w:tc>
          <w:tcPr>
            <w:tcW w:w="3849" w:type="dxa"/>
          </w:tcPr>
          <w:p w:rsidR="00285139" w:rsidRDefault="00285139" w:rsidP="00442787">
            <w:pPr>
              <w:pStyle w:val="Odstavecseseznamem1"/>
              <w:numPr>
                <w:ilvl w:val="0"/>
                <w:numId w:val="2"/>
              </w:numPr>
              <w:spacing w:before="120"/>
              <w:ind w:left="0" w:firstLine="0"/>
              <w:jc w:val="both"/>
            </w:pPr>
            <w:r>
              <w:t>Rozměry</w:t>
            </w:r>
          </w:p>
        </w:tc>
        <w:tc>
          <w:tcPr>
            <w:tcW w:w="3899" w:type="dxa"/>
          </w:tcPr>
          <w:p w:rsidR="00285139" w:rsidRDefault="00285139" w:rsidP="00442787">
            <w:pPr>
              <w:pStyle w:val="Odstavecseseznamem1"/>
              <w:numPr>
                <w:ilvl w:val="0"/>
                <w:numId w:val="2"/>
              </w:numPr>
              <w:spacing w:before="120"/>
              <w:ind w:left="0" w:firstLine="0"/>
              <w:jc w:val="both"/>
            </w:pPr>
            <w:r w:rsidRPr="007F160B">
              <w:t>445 × 428 × 97,5</w:t>
            </w:r>
            <w:r>
              <w:t xml:space="preserve"> mm</w:t>
            </w:r>
          </w:p>
        </w:tc>
      </w:tr>
      <w:tr w:rsidR="00285139" w:rsidTr="00442787">
        <w:tc>
          <w:tcPr>
            <w:tcW w:w="3849" w:type="dxa"/>
          </w:tcPr>
          <w:p w:rsidR="00285139" w:rsidRDefault="00285139" w:rsidP="00442787">
            <w:pPr>
              <w:pStyle w:val="Odstavecseseznamem1"/>
              <w:numPr>
                <w:ilvl w:val="0"/>
                <w:numId w:val="2"/>
              </w:numPr>
              <w:spacing w:before="120"/>
              <w:ind w:left="0" w:firstLine="0"/>
              <w:jc w:val="both"/>
            </w:pPr>
            <w:r>
              <w:t>Hmotnost</w:t>
            </w:r>
          </w:p>
        </w:tc>
        <w:tc>
          <w:tcPr>
            <w:tcW w:w="3899" w:type="dxa"/>
          </w:tcPr>
          <w:p w:rsidR="00285139" w:rsidRDefault="00285139" w:rsidP="00442787">
            <w:pPr>
              <w:pStyle w:val="Odstavecseseznamem1"/>
              <w:numPr>
                <w:ilvl w:val="0"/>
                <w:numId w:val="2"/>
              </w:numPr>
              <w:spacing w:before="120"/>
              <w:ind w:left="0" w:firstLine="0"/>
              <w:jc w:val="both"/>
            </w:pPr>
            <w:r>
              <w:t>24 kg</w:t>
            </w:r>
          </w:p>
        </w:tc>
      </w:tr>
    </w:tbl>
    <w:p w:rsidR="00285139" w:rsidRPr="002A2472" w:rsidRDefault="00285139" w:rsidP="00285139">
      <w:pPr>
        <w:spacing w:before="120"/>
        <w:ind w:left="426" w:firstLine="254"/>
        <w:jc w:val="both"/>
        <w:rPr>
          <w:i/>
        </w:rPr>
      </w:pPr>
      <w:r w:rsidRPr="002A2472">
        <w:rPr>
          <w:i/>
        </w:rPr>
        <w:t>Upozornění: Střídač a akumulátory musí být nastaveny vč. datové části dle manuálu.</w:t>
      </w:r>
    </w:p>
    <w:p w:rsidR="00285139" w:rsidRDefault="00285139" w:rsidP="00285139">
      <w:pPr>
        <w:spacing w:before="120"/>
        <w:ind w:left="426" w:firstLine="254"/>
        <w:jc w:val="both"/>
        <w:rPr>
          <w:i/>
        </w:rPr>
      </w:pPr>
      <w:r w:rsidRPr="002A2472">
        <w:rPr>
          <w:i/>
        </w:rPr>
        <w:t>Nutno dbát na velikost nabíjecího napětí a proudu.</w:t>
      </w:r>
    </w:p>
    <w:p w:rsidR="004D432F" w:rsidRDefault="004D432F" w:rsidP="004D432F">
      <w:pPr>
        <w:spacing w:before="120"/>
        <w:jc w:val="both"/>
      </w:pPr>
    </w:p>
    <w:p w:rsidR="00285139" w:rsidRPr="004D432F" w:rsidRDefault="00285139" w:rsidP="004D432F">
      <w:pPr>
        <w:spacing w:before="120"/>
        <w:jc w:val="both"/>
      </w:pPr>
      <w:r w:rsidRPr="004D432F">
        <w:t>Akumulátory lze seskupit do tzv. bateriového modulu.</w:t>
      </w:r>
      <w:r w:rsidR="004D432F">
        <w:t xml:space="preserve"> Propoje mezi jednotlivými moduly jsou součástí dodávky, stejně jako propojovací kabel, který bude zapojený na DC jištění, pojistkový odpínač OPVP22-2 (2ks) s pojistkami PV22 125A (2x2ks). Napojení do střídačů bude provedeno kabelem NYY 95 mm nebo ekvivalent (slaněný) s použitím připojovacích sad do 95 mm2.</w:t>
      </w:r>
      <w:r w:rsidR="000372CC">
        <w:t xml:space="preserve"> Umístění technologie v RHFVE.</w:t>
      </w:r>
    </w:p>
    <w:p w:rsidR="0072306E" w:rsidRDefault="0072306E">
      <w:pPr>
        <w:pStyle w:val="Nadpis2"/>
        <w:widowControl/>
        <w:numPr>
          <w:ilvl w:val="1"/>
          <w:numId w:val="2"/>
        </w:numPr>
        <w:tabs>
          <w:tab w:val="left" w:pos="680"/>
        </w:tabs>
        <w:spacing w:after="0"/>
        <w:ind w:left="680" w:hanging="680"/>
        <w:jc w:val="both"/>
      </w:pPr>
      <w:r>
        <w:t>Rozpadové místo</w:t>
      </w:r>
    </w:p>
    <w:p w:rsidR="00AE0015" w:rsidRDefault="00AE0015" w:rsidP="00AE0015">
      <w:pPr>
        <w:pStyle w:val="Normlnweb"/>
        <w:spacing w:before="119" w:beforeAutospacing="0"/>
        <w:ind w:left="425" w:firstLine="255"/>
      </w:pPr>
      <w:r>
        <w:t xml:space="preserve">Rozpadovým místem FV </w:t>
      </w:r>
      <w:r w:rsidRPr="005114F4">
        <w:t>instalace j</w:t>
      </w:r>
      <w:r w:rsidR="00513168">
        <w:t>e</w:t>
      </w:r>
      <w:r w:rsidRPr="005114F4">
        <w:t xml:space="preserve"> stykač</w:t>
      </w:r>
      <w:r w:rsidR="001415B5">
        <w:t xml:space="preserve"> </w:t>
      </w:r>
      <w:r w:rsidR="00616F0C">
        <w:t>Tesys</w:t>
      </w:r>
      <w:r w:rsidR="001379DD" w:rsidRPr="00F436A9">
        <w:t xml:space="preserve"> </w:t>
      </w:r>
      <w:r w:rsidR="00DE0521">
        <w:t xml:space="preserve">D </w:t>
      </w:r>
      <w:r w:rsidR="000372CC">
        <w:t>32</w:t>
      </w:r>
      <w:r w:rsidR="001379DD" w:rsidRPr="00F436A9">
        <w:t>A</w:t>
      </w:r>
      <w:r w:rsidR="001379DD">
        <w:t xml:space="preserve"> </w:t>
      </w:r>
      <w:r w:rsidR="0018135A">
        <w:t>nebo ekvivalent</w:t>
      </w:r>
      <w:r w:rsidRPr="005114F4">
        <w:t xml:space="preserve"> umístěn</w:t>
      </w:r>
      <w:r w:rsidR="00513168">
        <w:t>ý</w:t>
      </w:r>
      <w:r w:rsidRPr="005114F4">
        <w:t xml:space="preserve"> v </w:t>
      </w:r>
      <w:r w:rsidR="00BC36D8">
        <w:t>R</w:t>
      </w:r>
      <w:r w:rsidR="0018135A">
        <w:t>HFVE</w:t>
      </w:r>
      <w:r w:rsidRPr="005114F4">
        <w:t>, jež je ovládán síťovou ochranou (multifunkční relé) a současně samotn</w:t>
      </w:r>
      <w:r w:rsidR="00F27CC3">
        <w:t>é</w:t>
      </w:r>
      <w:r w:rsidRPr="005114F4">
        <w:t xml:space="preserve"> střídač</w:t>
      </w:r>
      <w:r w:rsidR="00F27CC3">
        <w:t>e</w:t>
      </w:r>
      <w:r w:rsidR="00BC36D8">
        <w:t xml:space="preserve"> </w:t>
      </w:r>
      <w:r w:rsidR="000372CC">
        <w:t>IMEON 9.12</w:t>
      </w:r>
      <w:r w:rsidR="00616F0C">
        <w:t xml:space="preserve"> (nebo ekvivalent).</w:t>
      </w:r>
      <w:r w:rsidR="004A3A3E">
        <w:t xml:space="preserve"> </w:t>
      </w:r>
      <w:r>
        <w:t xml:space="preserve"> Ochrana bude odpínat  FV systém od sítě při odchylkách napětí a frekvence dle podmínek uvedených ve stanovisku k připojení, či vypadnutí napětí jedné z fází v síti. </w:t>
      </w:r>
    </w:p>
    <w:p w:rsidR="00AE0015" w:rsidRDefault="00AE0015" w:rsidP="00AE0015">
      <w:pPr>
        <w:pStyle w:val="Normlnweb"/>
        <w:spacing w:before="119" w:beforeAutospacing="0"/>
        <w:ind w:left="425" w:firstLine="255"/>
      </w:pPr>
      <w:r>
        <w:lastRenderedPageBreak/>
        <w:t>Potvrzení o nastavení ochrany bude součástí revizní zprávy.</w:t>
      </w:r>
    </w:p>
    <w:p w:rsidR="00F05547" w:rsidRPr="00F05547" w:rsidRDefault="00F05547" w:rsidP="00AE0015">
      <w:pPr>
        <w:pStyle w:val="Normlnweb"/>
        <w:spacing w:before="119" w:beforeAutospacing="0"/>
        <w:ind w:left="425" w:firstLine="255"/>
        <w:rPr>
          <w:i/>
        </w:rPr>
      </w:pPr>
      <w:r w:rsidRPr="00F05547">
        <w:rPr>
          <w:i/>
        </w:rPr>
        <w:t>Pozn.: navržené hlídací relé (napětí a frekvence) je možné nahradit tzv. multifunkčním relé/ochranou, který splňuje požadované parametry.</w:t>
      </w:r>
    </w:p>
    <w:p w:rsidR="0072306E" w:rsidRDefault="0072306E">
      <w:pPr>
        <w:pStyle w:val="Nadpis2"/>
        <w:widowControl/>
        <w:numPr>
          <w:ilvl w:val="1"/>
          <w:numId w:val="2"/>
        </w:numPr>
        <w:tabs>
          <w:tab w:val="left" w:pos="680"/>
        </w:tabs>
        <w:spacing w:after="0"/>
        <w:ind w:left="680" w:hanging="680"/>
        <w:jc w:val="both"/>
      </w:pPr>
      <w:r>
        <w:t>Fázovací místo</w:t>
      </w:r>
    </w:p>
    <w:p w:rsidR="00AE0015" w:rsidRDefault="00AE0015" w:rsidP="00AE0015">
      <w:pPr>
        <w:pStyle w:val="Normlnweb"/>
        <w:spacing w:before="119" w:beforeAutospacing="0"/>
        <w:ind w:left="425" w:firstLine="255"/>
      </w:pPr>
      <w:r>
        <w:t>Fázování použit</w:t>
      </w:r>
      <w:r w:rsidR="00F27CC3">
        <w:t>ých</w:t>
      </w:r>
      <w:r>
        <w:t xml:space="preserve"> střídač</w:t>
      </w:r>
      <w:r w:rsidR="00F27CC3">
        <w:t>ů</w:t>
      </w:r>
      <w:r>
        <w:t xml:space="preserve"> k síti probíhá automaticky, když je ze strany AC přítomno napájení odpovídajících hodnot.</w:t>
      </w:r>
    </w:p>
    <w:p w:rsidR="0072306E" w:rsidRDefault="0072306E">
      <w:pPr>
        <w:pStyle w:val="Nadpis2"/>
        <w:widowControl/>
        <w:numPr>
          <w:ilvl w:val="1"/>
          <w:numId w:val="2"/>
        </w:numPr>
        <w:tabs>
          <w:tab w:val="left" w:pos="680"/>
        </w:tabs>
        <w:spacing w:after="0"/>
        <w:ind w:left="680" w:hanging="680"/>
        <w:jc w:val="both"/>
      </w:pPr>
      <w:r>
        <w:t>Měřící místo</w:t>
      </w:r>
    </w:p>
    <w:p w:rsidR="00013016" w:rsidRDefault="0072306E" w:rsidP="00013016">
      <w:pPr>
        <w:ind w:left="426" w:firstLine="254"/>
        <w:jc w:val="both"/>
      </w:pPr>
      <w:r>
        <w:t xml:space="preserve">Obchodní měření (elektroměr odběr – dodávka dodaný distributorem) je </w:t>
      </w:r>
      <w:r w:rsidR="005114F4">
        <w:t>stávající.</w:t>
      </w:r>
      <w:r w:rsidR="0018135A">
        <w:t xml:space="preserve"> </w:t>
      </w:r>
      <w:r w:rsidR="00F22E5C">
        <w:t>P</w:t>
      </w:r>
      <w:r w:rsidR="00013016">
        <w:t xml:space="preserve">rovedení musí být v souladu s ČSN EN 60439-1, ČSN ISO 3864 a s "Požadavky na umístění, provedení a zapojení měřících souprav u výrobců elektrické energie" v platném znění. </w:t>
      </w:r>
    </w:p>
    <w:p w:rsidR="0072306E" w:rsidRDefault="0072306E" w:rsidP="00524603">
      <w:pPr>
        <w:ind w:left="426" w:firstLine="254"/>
        <w:jc w:val="both"/>
      </w:pPr>
      <w:r>
        <w:t xml:space="preserve">Měření </w:t>
      </w:r>
      <w:r w:rsidR="008F5FC4">
        <w:t>vyrobené elektrické energie</w:t>
      </w:r>
      <w:r>
        <w:t xml:space="preserve"> bu</w:t>
      </w:r>
      <w:r w:rsidR="00F27CC3">
        <w:t>de probíhat v hlavním rozvaděči</w:t>
      </w:r>
      <w:r w:rsidR="00513168">
        <w:t>.</w:t>
      </w:r>
      <w:r w:rsidR="00EB4BF5">
        <w:t xml:space="preserve"> Budou provedeny úpravy v souladu s požadavky distributora (Smlouvou o připojení), detaily jsou patrné z výkresu č. 05 – Obchodní měření.</w:t>
      </w:r>
    </w:p>
    <w:p w:rsidR="001A1627" w:rsidRDefault="001A1627" w:rsidP="00524603">
      <w:pPr>
        <w:ind w:left="426" w:firstLine="254"/>
        <w:jc w:val="both"/>
      </w:pPr>
    </w:p>
    <w:p w:rsidR="001A1627" w:rsidRDefault="001A1627" w:rsidP="00524603">
      <w:pPr>
        <w:ind w:left="426" w:firstLine="254"/>
        <w:jc w:val="both"/>
      </w:pPr>
      <w:r>
        <w:t xml:space="preserve">Navržený SMART </w:t>
      </w:r>
      <w:r w:rsidR="00285139">
        <w:t>M</w:t>
      </w:r>
      <w:r>
        <w:t>eter IMEON bude obsahovat datovou kartu se vstupy RS 458, které budou napojeny na použité střídače pro komunikaci a řízení výkonových toků</w:t>
      </w:r>
      <w:r w:rsidR="00AD5AAA">
        <w:t>.</w:t>
      </w:r>
    </w:p>
    <w:p w:rsidR="0072306E" w:rsidRDefault="0072306E">
      <w:pPr>
        <w:pStyle w:val="Nadpis2"/>
        <w:widowControl/>
        <w:numPr>
          <w:ilvl w:val="1"/>
          <w:numId w:val="2"/>
        </w:numPr>
        <w:tabs>
          <w:tab w:val="left" w:pos="680"/>
        </w:tabs>
        <w:spacing w:after="0"/>
        <w:ind w:left="680" w:hanging="680"/>
        <w:jc w:val="both"/>
      </w:pPr>
      <w:r>
        <w:t>Uložení kabelů v objektech a na vzduchu</w:t>
      </w:r>
    </w:p>
    <w:p w:rsidR="0072306E" w:rsidRDefault="0072306E">
      <w:pPr>
        <w:spacing w:before="120" w:line="240" w:lineRule="atLeast"/>
        <w:ind w:left="426"/>
        <w:jc w:val="both"/>
      </w:pPr>
      <w:r w:rsidRPr="00DB43BA">
        <w:t>Kabely budou uloženy v</w:t>
      </w:r>
      <w:r w:rsidR="0052506C" w:rsidRPr="00DB43BA">
        <w:t xml:space="preserve">  </w:t>
      </w:r>
      <w:r w:rsidRPr="00DB43BA">
        <w:t>elektroinstalačních lištách, na příchytkách a ochranných trubkách</w:t>
      </w:r>
      <w:r w:rsidR="0052506C" w:rsidRPr="00DB43BA">
        <w:t xml:space="preserve"> UV</w:t>
      </w:r>
      <w:r w:rsidR="005A20B6" w:rsidRPr="00DB43BA">
        <w:t xml:space="preserve"> odolných</w:t>
      </w:r>
      <w:r w:rsidR="00E72DC7" w:rsidRPr="00DB43BA">
        <w:t xml:space="preserve"> případně v kabelových (oceloplechových) žlabech</w:t>
      </w:r>
      <w:r w:rsidRPr="00DB43BA">
        <w:t>.</w:t>
      </w:r>
      <w:r w:rsidR="00513168">
        <w:t xml:space="preserve"> Žlaby budou přednostně použity tam, kde je požadavek na požární odolnost </w:t>
      </w:r>
      <w:r w:rsidR="002B60CC">
        <w:t>/</w:t>
      </w:r>
      <w:r w:rsidR="00513168">
        <w:t xml:space="preserve"> nehořlavost dle stanoviska PBŘ.</w:t>
      </w:r>
    </w:p>
    <w:p w:rsidR="0072306E" w:rsidRDefault="0072306E">
      <w:pPr>
        <w:pStyle w:val="Nadpis2"/>
        <w:widowControl/>
        <w:tabs>
          <w:tab w:val="left" w:pos="680"/>
        </w:tabs>
        <w:spacing w:after="0"/>
        <w:jc w:val="both"/>
      </w:pPr>
      <w:r>
        <w:t>Ohyb kabelu</w:t>
      </w:r>
    </w:p>
    <w:p w:rsidR="0072306E" w:rsidRDefault="0072306E">
      <w:pPr>
        <w:spacing w:before="120" w:line="240" w:lineRule="atLeast"/>
        <w:ind w:left="426" w:firstLine="283"/>
        <w:jc w:val="both"/>
      </w:pPr>
      <w:r>
        <w:t xml:space="preserve"> Při kladení jak v objektech, tak v zemi musí být zachován nejmenší poloměr ohybu. Pr</w:t>
      </w:r>
      <w:r w:rsidR="009379DA">
        <w:t xml:space="preserve">o celoplastový kabel typu AYKY, </w:t>
      </w:r>
      <w:r>
        <w:t xml:space="preserve">CYKY je roven </w:t>
      </w:r>
      <w:r w:rsidR="009379DA">
        <w:t>15</w:t>
      </w:r>
      <w:r w:rsidR="001A2510">
        <w:t>ti</w:t>
      </w:r>
      <w:r w:rsidR="009379DA">
        <w:t>-</w:t>
      </w:r>
      <w:r>
        <w:t>násobku vnějšího průměru kabelu (15 d).</w:t>
      </w:r>
    </w:p>
    <w:p w:rsidR="0072306E" w:rsidRDefault="0072306E">
      <w:pPr>
        <w:pStyle w:val="Nadpis2"/>
        <w:widowControl/>
        <w:tabs>
          <w:tab w:val="left" w:pos="680"/>
        </w:tabs>
        <w:spacing w:after="0"/>
        <w:jc w:val="both"/>
      </w:pPr>
      <w:r>
        <w:t>Ochrana před nebezpečným dotykem neživých částí elektrických zařízení v soustavě IT dle ČSN 33 2000 – 4-41, čl. 413.</w:t>
      </w:r>
      <w:r w:rsidR="006E50C6">
        <w:t>2</w:t>
      </w:r>
      <w:r>
        <w:t xml:space="preserve"> (ochrana při poruše)</w:t>
      </w:r>
    </w:p>
    <w:p w:rsidR="0072306E" w:rsidRDefault="0072306E">
      <w:pPr>
        <w:spacing w:before="120"/>
        <w:ind w:left="425" w:firstLine="284"/>
        <w:jc w:val="both"/>
      </w:pPr>
      <w:r>
        <w:t xml:space="preserve">Všechny živé části musí být izolovány od země nebo spojeny se zemí s dostatečně vysokou impedancí. Toto spojení může být buď v nulovém nebo středním bodě sítě, nebo v umělém nulovém bodě. Umělý nulový bod může být přímo spojen se zemí, jestliže výsledná impedance proti zemi je při frekvenci sítě dostatečně vysoká. Jestliže nulový bod nebo střední bod neexistuje, může se přes velkou impedanci uzemnit vodič vedení. </w:t>
      </w:r>
    </w:p>
    <w:p w:rsidR="0072306E" w:rsidRDefault="0072306E" w:rsidP="009379DA">
      <w:pPr>
        <w:ind w:firstLine="680"/>
        <w:jc w:val="both"/>
      </w:pPr>
      <w:r>
        <w:t>Neživé části musí být uzemněny individuálně, po skupinách nebo společně.</w:t>
      </w:r>
    </w:p>
    <w:p w:rsidR="001241ED" w:rsidRDefault="001241ED" w:rsidP="001241ED">
      <w:pPr>
        <w:pStyle w:val="Nadpis2"/>
        <w:widowControl/>
        <w:tabs>
          <w:tab w:val="clear" w:pos="576"/>
          <w:tab w:val="left" w:pos="680"/>
        </w:tabs>
        <w:spacing w:after="0"/>
        <w:ind w:left="680" w:hanging="510"/>
        <w:jc w:val="both"/>
      </w:pPr>
      <w:r>
        <w:t>Ochrana před nebezpečným dotykem neživých částí elektrických zařízení v soustavě TN-C-S  dle ČSN 33 2000 – 4-41 ed.</w:t>
      </w:r>
      <w:r w:rsidR="00BD070A">
        <w:t>3</w:t>
      </w:r>
      <w:r>
        <w:t>, čl.413.1.3</w:t>
      </w:r>
      <w:r w:rsidR="003C1EE7">
        <w:t xml:space="preserve"> (ochrana při poruše).</w:t>
      </w:r>
    </w:p>
    <w:p w:rsidR="001241ED" w:rsidRDefault="001241ED" w:rsidP="001241ED">
      <w:pPr>
        <w:spacing w:before="120"/>
        <w:ind w:left="425" w:firstLine="284"/>
      </w:pPr>
      <w:r>
        <w:t xml:space="preserve">Všechny neživé části musí být spojeny s uzemněným bodem sítě prostřednictvím vodičů PEN nebo vodičů PE, které musejí být uzemněny u každého příslušného transformátoru. </w:t>
      </w:r>
    </w:p>
    <w:p w:rsidR="001241ED" w:rsidRDefault="001241ED" w:rsidP="001241ED">
      <w:pPr>
        <w:ind w:left="425" w:firstLine="284"/>
      </w:pPr>
      <w:r>
        <w:t>Bodem uzemnění sítě je střed (uzel) vinutí zdroje.</w:t>
      </w:r>
    </w:p>
    <w:p w:rsidR="0018135A" w:rsidRDefault="0018135A" w:rsidP="001241ED">
      <w:pPr>
        <w:ind w:left="425" w:firstLine="284"/>
      </w:pPr>
    </w:p>
    <w:p w:rsidR="001241ED" w:rsidRDefault="001241ED" w:rsidP="001241ED">
      <w:pPr>
        <w:ind w:left="425" w:firstLine="284"/>
      </w:pPr>
      <w:r>
        <w:t xml:space="preserve">Vodiče PEN v síti TN-C nebo PE v síti TN-C-S se musí uzemnit buď samostatným </w:t>
      </w:r>
      <w:r w:rsidR="00AE0015">
        <w:t>zemničem, nebo</w:t>
      </w:r>
      <w:r>
        <w:t xml:space="preserve"> spojit s uzemňovací soustavou, kromě uzlu zdroje ještě v těchto místech</w:t>
      </w:r>
    </w:p>
    <w:p w:rsidR="001241ED" w:rsidRDefault="001241ED" w:rsidP="001241ED">
      <w:pPr>
        <w:widowControl/>
        <w:numPr>
          <w:ilvl w:val="0"/>
          <w:numId w:val="4"/>
        </w:numPr>
        <w:tabs>
          <w:tab w:val="left" w:pos="879"/>
        </w:tabs>
        <w:ind w:left="879" w:hanging="170"/>
        <w:jc w:val="both"/>
      </w:pPr>
      <w:r>
        <w:t xml:space="preserve">u přípojkových skříní (např. hlavních domovních), jsou-li vzdáleny od nejbližšího </w:t>
      </w:r>
      <w:r w:rsidR="00AE0015">
        <w:t>místa uzemnění</w:t>
      </w:r>
      <w:r>
        <w:t xml:space="preserve"> více než 100 m </w:t>
      </w:r>
    </w:p>
    <w:p w:rsidR="001241ED" w:rsidRDefault="001241ED" w:rsidP="001241ED">
      <w:pPr>
        <w:widowControl/>
        <w:numPr>
          <w:ilvl w:val="0"/>
          <w:numId w:val="5"/>
        </w:numPr>
        <w:tabs>
          <w:tab w:val="clear" w:pos="1429"/>
          <w:tab w:val="num" w:pos="851"/>
        </w:tabs>
        <w:ind w:left="851" w:hanging="142"/>
        <w:jc w:val="both"/>
      </w:pPr>
      <w:r>
        <w:lastRenderedPageBreak/>
        <w:t>ve vni</w:t>
      </w:r>
      <w:r w:rsidR="00AE0015">
        <w:t>třním rozvodu u podružných rozva</w:t>
      </w:r>
      <w:r>
        <w:t>děčů, jsou-li vzdáleny od nejbližšího místa uzemnění více než 100m a na konci odboček delších než 200m.</w:t>
      </w:r>
    </w:p>
    <w:p w:rsidR="0018135A" w:rsidRDefault="0018135A" w:rsidP="0018135A">
      <w:pPr>
        <w:widowControl/>
        <w:ind w:left="851"/>
        <w:jc w:val="both"/>
      </w:pPr>
    </w:p>
    <w:p w:rsidR="0018135A" w:rsidRDefault="001241ED" w:rsidP="001241ED">
      <w:pPr>
        <w:ind w:left="426" w:firstLine="283"/>
      </w:pPr>
      <w:r>
        <w:t xml:space="preserve">Jednotlivá uzemnění vodiče PEN v síti TN-C nebo vodiče PE v síti TN-C-S musí být vhodně rozmístěna a mají mít odpor uzemnění nejvýše 15 </w:t>
      </w:r>
      <w:r>
        <w:rPr>
          <w:rFonts w:ascii="Symbol" w:hAnsi="Symbol"/>
        </w:rPr>
        <w:t></w:t>
      </w:r>
      <w:r>
        <w:rPr>
          <w:rFonts w:ascii="Symbol" w:hAnsi="Symbol"/>
        </w:rPr>
        <w:t></w:t>
      </w:r>
      <w:r>
        <w:rPr>
          <w:rFonts w:ascii="Symbol" w:hAnsi="Symbol"/>
        </w:rPr>
        <w:t></w:t>
      </w:r>
      <w:r>
        <w:t>není však třeba klást zemnící pásky o celkové délce větší než 20 m nebo jiné rovnocenné zemniče.</w:t>
      </w:r>
    </w:p>
    <w:p w:rsidR="001241ED" w:rsidRDefault="001241ED" w:rsidP="001241ED">
      <w:pPr>
        <w:ind w:left="426" w:firstLine="283"/>
      </w:pPr>
      <w:r>
        <w:t xml:space="preserve"> </w:t>
      </w:r>
    </w:p>
    <w:p w:rsidR="001241ED" w:rsidRDefault="001241ED" w:rsidP="001241ED">
      <w:pPr>
        <w:ind w:left="426" w:firstLine="283"/>
      </w:pPr>
      <w:r>
        <w:t>Na konci vedení a odboček sítě a v uzlu zdroje má být odpor uzemnění nejvýše 5</w:t>
      </w:r>
      <w:r>
        <w:rPr>
          <w:rFonts w:ascii="Symbol" w:hAnsi="Symbol"/>
        </w:rPr>
        <w:t></w:t>
      </w:r>
      <w:r>
        <w:rPr>
          <w:rFonts w:ascii="Symbol" w:hAnsi="Symbol"/>
        </w:rPr>
        <w:t></w:t>
      </w:r>
      <w:r>
        <w:rPr>
          <w:rFonts w:ascii="Symbol" w:hAnsi="Symbol"/>
        </w:rPr>
        <w:t></w:t>
      </w:r>
      <w:r>
        <w:rPr>
          <w:rFonts w:ascii="Symbol" w:hAnsi="Symbol"/>
        </w:rPr>
        <w:t></w:t>
      </w:r>
      <w:r>
        <w:t xml:space="preserve"> není však třeba klást zemnící pásky o celkové délce větší než 50 m nebo jiné rovnocenné zemniče.</w:t>
      </w:r>
    </w:p>
    <w:p w:rsidR="001241ED" w:rsidRDefault="001241ED" w:rsidP="001241ED">
      <w:pPr>
        <w:pStyle w:val="Zkladntextodsazen2"/>
        <w:spacing w:line="240" w:lineRule="auto"/>
      </w:pPr>
      <w:r>
        <w:t>Vodič PE je uzemněn v hlavním rozv</w:t>
      </w:r>
      <w:r w:rsidR="00AE0015">
        <w:t>a</w:t>
      </w:r>
      <w:r>
        <w:t>děči objektu.</w:t>
      </w:r>
    </w:p>
    <w:p w:rsidR="008F19D3" w:rsidRPr="008F19D3" w:rsidRDefault="0018135A" w:rsidP="008F19D3">
      <w:pPr>
        <w:pStyle w:val="Nadpis2"/>
        <w:widowControl/>
        <w:tabs>
          <w:tab w:val="clear" w:pos="576"/>
          <w:tab w:val="left" w:pos="680"/>
        </w:tabs>
        <w:spacing w:after="0"/>
        <w:ind w:left="680" w:hanging="510"/>
        <w:jc w:val="both"/>
      </w:pPr>
      <w:r>
        <w:t>P</w:t>
      </w:r>
      <w:r w:rsidR="008F19D3">
        <w:t>odmínky ČSN 33 2000-7-712 ed.2:</w:t>
      </w:r>
    </w:p>
    <w:p w:rsidR="0018135A" w:rsidRDefault="0018135A" w:rsidP="008F19D3">
      <w:pPr>
        <w:widowControl/>
        <w:shd w:val="clear" w:color="auto" w:fill="FFFFFF"/>
        <w:suppressAutoHyphens w:val="0"/>
        <w:rPr>
          <w:rFonts w:ascii="Arial-BoldMT" w:eastAsia="Times New Roman" w:hAnsi="Arial-BoldMT" w:cs="Helvetica"/>
          <w:b/>
          <w:bCs/>
          <w:color w:val="000000"/>
          <w:kern w:val="0"/>
          <w:sz w:val="20"/>
          <w:szCs w:val="20"/>
          <w:lang w:eastAsia="cs-CZ" w:bidi="ar-SA"/>
        </w:rPr>
      </w:pP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712.514.101: </w:t>
      </w:r>
      <w:r w:rsidRPr="008F19D3">
        <w:rPr>
          <w:rFonts w:eastAsia="Times New Roman" w:cs="Times New Roman"/>
          <w:color w:val="000000"/>
          <w:kern w:val="0"/>
          <w:lang w:eastAsia="cs-CZ" w:bidi="ar-SA"/>
        </w:rPr>
        <w:t>Znak, uvedený na obrázku 712.514.101</w:t>
      </w:r>
      <w:r w:rsidR="0018135A" w:rsidRPr="009E4E43">
        <w:rPr>
          <w:rFonts w:eastAsia="Times New Roman" w:cs="Times New Roman"/>
          <w:color w:val="000000"/>
          <w:kern w:val="0"/>
          <w:lang w:eastAsia="cs-CZ" w:bidi="ar-SA"/>
        </w:rPr>
        <w:t xml:space="preserve"> (viz níže)</w:t>
      </w:r>
      <w:r w:rsidRPr="008F19D3">
        <w:rPr>
          <w:rFonts w:eastAsia="Times New Roman" w:cs="Times New Roman"/>
          <w:color w:val="000000"/>
          <w:kern w:val="0"/>
          <w:lang w:eastAsia="cs-CZ" w:bidi="ar-SA"/>
        </w:rPr>
        <w:t xml:space="preserve"> musí být pevně umístěn:</w:t>
      </w:r>
    </w:p>
    <w:p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počátku elektrické instalace;</w:t>
      </w:r>
    </w:p>
    <w:p w:rsidR="008F19D3" w:rsidRPr="008F19D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v místě měření elektrické energie, je-li vzdáleno od počátku elektrické instalace;</w:t>
      </w:r>
    </w:p>
    <w:p w:rsidR="0018135A" w:rsidRPr="009E4E43" w:rsidRDefault="008F19D3" w:rsidP="0018135A">
      <w:pPr>
        <w:widowControl/>
        <w:shd w:val="clear" w:color="auto" w:fill="FFFFFF"/>
        <w:suppressAutoHyphens w:val="0"/>
        <w:ind w:left="993"/>
        <w:rPr>
          <w:rFonts w:eastAsia="Times New Roman" w:cs="Times New Roman"/>
          <w:color w:val="000000"/>
          <w:kern w:val="0"/>
          <w:lang w:eastAsia="cs-CZ" w:bidi="ar-SA"/>
        </w:rPr>
      </w:pPr>
      <w:r w:rsidRPr="008F19D3">
        <w:rPr>
          <w:rFonts w:eastAsia="Times New Roman" w:cs="Times New Roman"/>
          <w:color w:val="000000"/>
          <w:kern w:val="0"/>
          <w:lang w:eastAsia="cs-CZ" w:bidi="ar-SA"/>
        </w:rPr>
        <w:t>– na spotřebitelském zařízení nebo rozváděči ke kterému je připojeno napájení od měniče.</w:t>
      </w:r>
    </w:p>
    <w:p w:rsidR="0018135A" w:rsidRPr="008F19D3" w:rsidRDefault="0018135A" w:rsidP="0018135A">
      <w:pPr>
        <w:widowControl/>
        <w:shd w:val="clear" w:color="auto" w:fill="FFFFFF"/>
        <w:suppressAutoHyphens w:val="0"/>
        <w:ind w:left="993"/>
        <w:jc w:val="center"/>
        <w:rPr>
          <w:rFonts w:eastAsia="Times New Roman" w:cs="Times New Roman"/>
          <w:color w:val="000000"/>
          <w:kern w:val="0"/>
          <w:lang w:eastAsia="cs-CZ" w:bidi="ar-SA"/>
        </w:rPr>
      </w:pPr>
      <w:r w:rsidRPr="009E4E43">
        <w:rPr>
          <w:rFonts w:eastAsia="Times New Roman" w:cs="Times New Roman"/>
          <w:noProof/>
          <w:color w:val="000000"/>
          <w:kern w:val="0"/>
          <w:lang w:eastAsia="cs-CZ" w:bidi="ar-SA"/>
        </w:rPr>
        <w:drawing>
          <wp:inline distT="0" distB="0" distL="0" distR="0">
            <wp:extent cx="1628775" cy="2109178"/>
            <wp:effectExtent l="19050" t="0" r="9525" b="0"/>
            <wp:docPr id="8" name="Obrázek 2" descr="ATT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00001.png"/>
                    <pic:cNvPicPr/>
                  </pic:nvPicPr>
                  <pic:blipFill>
                    <a:blip r:embed="rId9" cstate="print"/>
                    <a:stretch>
                      <a:fillRect/>
                    </a:stretch>
                  </pic:blipFill>
                  <pic:spPr>
                    <a:xfrm>
                      <a:off x="0" y="0"/>
                      <a:ext cx="1632663" cy="2114212"/>
                    </a:xfrm>
                    <a:prstGeom prst="rect">
                      <a:avLst/>
                    </a:prstGeom>
                  </pic:spPr>
                </pic:pic>
              </a:graphicData>
            </a:graphic>
          </wp:inline>
        </w:drawing>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trvalé označení upozorňující, že živá část může být po odpojení stále napájena, např. textem „Solární DC – Živé</w:t>
      </w:r>
    </w:p>
    <w:p w:rsidR="008F19D3" w:rsidRPr="009E4E4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části mohou zůstat po odpojení pod napětím“.</w:t>
      </w:r>
    </w:p>
    <w:p w:rsidR="0018135A" w:rsidRPr="008F19D3" w:rsidRDefault="0018135A" w:rsidP="008F19D3">
      <w:pPr>
        <w:widowControl/>
        <w:shd w:val="clear" w:color="auto" w:fill="FFFFFF"/>
        <w:suppressAutoHyphens w:val="0"/>
        <w:rPr>
          <w:rFonts w:eastAsia="Times New Roman" w:cs="Times New Roman"/>
          <w:color w:val="000000"/>
          <w:kern w:val="0"/>
          <w:lang w:eastAsia="cs-CZ" w:bidi="ar-SA"/>
        </w:rPr>
      </w:pP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712.514.103 </w:t>
      </w:r>
      <w:r w:rsidRPr="008F19D3">
        <w:rPr>
          <w:rFonts w:eastAsia="Times New Roman" w:cs="Times New Roman"/>
          <w:color w:val="000000"/>
          <w:kern w:val="0"/>
          <w:lang w:eastAsia="cs-CZ" w:bidi="ar-SA"/>
        </w:rPr>
        <w:t>Všechny měniče musí mít označení indikující, že před jakoukoliv údržbou musí být měnič odpojen</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jak z DC strany, tak z AC strany.</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712.521.101 </w:t>
      </w:r>
      <w:r w:rsidRPr="008F19D3">
        <w:rPr>
          <w:rFonts w:eastAsia="Times New Roman" w:cs="Times New Roman"/>
          <w:color w:val="000000"/>
          <w:kern w:val="0"/>
          <w:lang w:eastAsia="cs-CZ" w:bidi="ar-SA"/>
        </w:rPr>
        <w:t>Kabely na DC straně musí být vybrány a namontovány tak, aby minimalizovaly riziko zemní poruchy</w:t>
      </w:r>
    </w:p>
    <w:p w:rsidR="008F19D3" w:rsidRPr="008F19D3" w:rsidRDefault="0018135A" w:rsidP="008F19D3">
      <w:pPr>
        <w:widowControl/>
        <w:shd w:val="clear" w:color="auto" w:fill="FFFFFF"/>
        <w:suppressAutoHyphens w:val="0"/>
        <w:rPr>
          <w:rFonts w:eastAsia="Times New Roman" w:cs="Times New Roman"/>
          <w:color w:val="000000"/>
          <w:kern w:val="0"/>
          <w:lang w:eastAsia="cs-CZ" w:bidi="ar-SA"/>
        </w:rPr>
      </w:pPr>
      <w:r w:rsidRPr="009E4E43">
        <w:rPr>
          <w:rFonts w:eastAsia="Times New Roman" w:cs="Times New Roman"/>
          <w:color w:val="000000"/>
          <w:kern w:val="0"/>
          <w:lang w:eastAsia="cs-CZ" w:bidi="ar-SA"/>
        </w:rPr>
        <w:t>a zkratu.</w:t>
      </w:r>
      <w:r w:rsidR="008F19D3" w:rsidRPr="008F19D3">
        <w:rPr>
          <w:rFonts w:eastAsia="Times New Roman" w:cs="Times New Roman"/>
          <w:color w:val="000000"/>
          <w:kern w:val="0"/>
          <w:lang w:eastAsia="cs-CZ" w:bidi="ar-SA"/>
        </w:rPr>
        <w:t xml:space="preserve"> Kabel (kabely)</w:t>
      </w:r>
      <w:r w:rsidRPr="009E4E43">
        <w:rPr>
          <w:rFonts w:eastAsia="Times New Roman" w:cs="Times New Roman"/>
          <w:color w:val="000000"/>
          <w:kern w:val="0"/>
          <w:lang w:eastAsia="cs-CZ" w:bidi="ar-SA"/>
        </w:rPr>
        <w:t xml:space="preserve"> </w:t>
      </w:r>
      <w:r w:rsidR="008F19D3" w:rsidRPr="008F19D3">
        <w:rPr>
          <w:rFonts w:eastAsia="Times New Roman" w:cs="Times New Roman"/>
          <w:color w:val="000000"/>
          <w:kern w:val="0"/>
          <w:lang w:eastAsia="cs-CZ" w:bidi="ar-SA"/>
        </w:rPr>
        <w:t>nesmí být umístěny přímo na povrchu střechy.</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712.521.102 </w:t>
      </w:r>
      <w:r w:rsidRPr="008F19D3">
        <w:rPr>
          <w:rFonts w:eastAsia="Times New Roman" w:cs="Times New Roman"/>
          <w:color w:val="000000"/>
          <w:kern w:val="0"/>
          <w:lang w:eastAsia="cs-CZ" w:bidi="ar-SA"/>
        </w:rPr>
        <w:t>Pro minimalizování indukce napětí z důvodů blesků musí být plocha všech smyček tak malá, jak</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je to jen možné a to zejména pro kabely PV řetězců. DC kabely a vodič ekvi</w:t>
      </w:r>
      <w:r w:rsidR="00F27CC3">
        <w:rPr>
          <w:rFonts w:eastAsia="Times New Roman" w:cs="Times New Roman"/>
          <w:color w:val="000000"/>
          <w:kern w:val="0"/>
          <w:lang w:eastAsia="cs-CZ" w:bidi="ar-SA"/>
        </w:rPr>
        <w:t>potenci</w:t>
      </w:r>
      <w:r w:rsidRPr="008F19D3">
        <w:rPr>
          <w:rFonts w:eastAsia="Times New Roman" w:cs="Times New Roman"/>
          <w:color w:val="000000"/>
          <w:kern w:val="0"/>
          <w:lang w:eastAsia="cs-CZ" w:bidi="ar-SA"/>
        </w:rPr>
        <w:t>álního pospojování mají být</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vedeny společně.</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712.534.101 Obecně</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lastRenderedPageBreak/>
        <w:t>Je-li PV systém instalovaný uvnitř prostoru chráněného LPS, pak všechny silové a řídící kabely nebo trasy PV</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systému musí být odděleny od všech částí LPS.</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r w:rsidRPr="008F19D3">
        <w:rPr>
          <w:rFonts w:eastAsia="Times New Roman" w:cs="Times New Roman"/>
          <w:b/>
          <w:bCs/>
          <w:color w:val="000000"/>
          <w:kern w:val="0"/>
          <w:lang w:eastAsia="cs-CZ" w:bidi="ar-SA"/>
        </w:rPr>
        <w:t>712.511.101 </w:t>
      </w:r>
      <w:r w:rsidRPr="008F19D3">
        <w:rPr>
          <w:rFonts w:eastAsia="Times New Roman" w:cs="Times New Roman"/>
          <w:color w:val="000000"/>
          <w:kern w:val="0"/>
          <w:lang w:eastAsia="cs-CZ" w:bidi="ar-SA"/>
        </w:rPr>
        <w:t>PV moduly musí splňovat požadavky příslušných norem elektrického zařízení, např. EN 61730-1,</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EN 61215 nebo EN 61646.</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712.511.102 </w:t>
      </w:r>
      <w:r w:rsidRPr="008F19D3">
        <w:rPr>
          <w:rFonts w:eastAsia="Times New Roman" w:cs="Times New Roman"/>
          <w:color w:val="000000"/>
          <w:kern w:val="0"/>
          <w:lang w:eastAsia="cs-CZ" w:bidi="ar-SA"/>
        </w:rPr>
        <w:t>Měniče musí být v souladu např. s EN 62109-1 a EN 62109-2.</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 </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b/>
          <w:bCs/>
          <w:color w:val="000000"/>
          <w:kern w:val="0"/>
          <w:lang w:eastAsia="cs-CZ" w:bidi="ar-SA"/>
        </w:rPr>
        <w:t>712.514.102 </w:t>
      </w:r>
      <w:r w:rsidRPr="008F19D3">
        <w:rPr>
          <w:rFonts w:eastAsia="Times New Roman" w:cs="Times New Roman"/>
          <w:color w:val="000000"/>
          <w:kern w:val="0"/>
          <w:lang w:eastAsia="cs-CZ" w:bidi="ar-SA"/>
        </w:rPr>
        <w:t>Každé přístupové místo k živé části na DC straně, jako je, rozvaděč a slučovací box, musí mít</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trvalé označení upozorňující, že živá část může být po odpojení stále napájena, např. textem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Solární DC </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Živé</w:t>
      </w:r>
    </w:p>
    <w:p w:rsidR="008F19D3" w:rsidRPr="008F19D3" w:rsidRDefault="008F19D3" w:rsidP="008F19D3">
      <w:pPr>
        <w:widowControl/>
        <w:shd w:val="clear" w:color="auto" w:fill="FFFFFF"/>
        <w:suppressAutoHyphens w:val="0"/>
        <w:rPr>
          <w:rFonts w:eastAsia="Times New Roman" w:cs="Times New Roman"/>
          <w:color w:val="000000"/>
          <w:kern w:val="0"/>
          <w:lang w:eastAsia="cs-CZ" w:bidi="ar-SA"/>
        </w:rPr>
      </w:pPr>
      <w:r w:rsidRPr="008F19D3">
        <w:rPr>
          <w:rFonts w:eastAsia="Times New Roman" w:cs="Times New Roman"/>
          <w:color w:val="000000"/>
          <w:kern w:val="0"/>
          <w:lang w:eastAsia="cs-CZ" w:bidi="ar-SA"/>
        </w:rPr>
        <w:t>části mohou zůstat po odpojení pod napětím</w:t>
      </w:r>
      <w:r w:rsidRPr="008F19D3">
        <w:rPr>
          <w:rFonts w:eastAsia="Times New Roman" w:cs="Times New Roman"/>
          <w:color w:val="000000"/>
          <w:kern w:val="0"/>
          <w:lang w:eastAsia="ja-JP" w:bidi="ar-SA"/>
        </w:rPr>
        <w:t>“</w:t>
      </w:r>
      <w:r w:rsidRPr="008F19D3">
        <w:rPr>
          <w:rFonts w:eastAsia="Times New Roman" w:cs="Times New Roman"/>
          <w:color w:val="000000"/>
          <w:kern w:val="0"/>
          <w:lang w:eastAsia="cs-CZ" w:bidi="ar-SA"/>
        </w:rPr>
        <w:t>. </w:t>
      </w:r>
    </w:p>
    <w:p w:rsidR="008F19D3" w:rsidRDefault="008F19D3" w:rsidP="001241ED">
      <w:pPr>
        <w:pStyle w:val="Zkladntextodsazen2"/>
        <w:spacing w:line="240" w:lineRule="auto"/>
      </w:pPr>
    </w:p>
    <w:p w:rsidR="0072306E" w:rsidRPr="00C85099" w:rsidRDefault="0072306E">
      <w:pPr>
        <w:pStyle w:val="Nadpis2"/>
        <w:widowControl/>
        <w:tabs>
          <w:tab w:val="left" w:pos="680"/>
        </w:tabs>
        <w:spacing w:after="0"/>
        <w:jc w:val="both"/>
        <w:rPr>
          <w:rFonts w:ascii="Arial Black" w:hAnsi="Arial Black"/>
          <w:i w:val="0"/>
          <w:caps/>
          <w:kern w:val="24"/>
          <w:sz w:val="24"/>
          <w:szCs w:val="24"/>
        </w:rPr>
      </w:pPr>
      <w:r w:rsidRPr="00C85099">
        <w:rPr>
          <w:rFonts w:ascii="Arial Black" w:hAnsi="Arial Black"/>
          <w:i w:val="0"/>
          <w:caps/>
          <w:kern w:val="24"/>
          <w:sz w:val="24"/>
          <w:szCs w:val="24"/>
        </w:rPr>
        <w:t>Všeobecně</w:t>
      </w:r>
    </w:p>
    <w:p w:rsidR="0072306E" w:rsidRDefault="0072306E" w:rsidP="00CE41D0">
      <w:pPr>
        <w:spacing w:before="120" w:line="240" w:lineRule="atLeast"/>
        <w:ind w:left="284"/>
        <w:jc w:val="both"/>
      </w:pPr>
      <w:r>
        <w:t>Při obsluze a práci na elektrických zařízeních musí být dodržena příslušná ustanovení ČSN EN 50110-1</w:t>
      </w:r>
      <w:r w:rsidR="00784858">
        <w:t xml:space="preserve"> ed.3</w:t>
      </w:r>
      <w:r>
        <w:t xml:space="preserve"> a dále následujících norem týkajících se montážních prací:</w:t>
      </w:r>
    </w:p>
    <w:p w:rsidR="00CE41D0" w:rsidRDefault="00CE41D0" w:rsidP="00CE41D0">
      <w:pPr>
        <w:ind w:left="284"/>
        <w:jc w:val="both"/>
      </w:pPr>
      <w:r>
        <w:t>ČSN 33 2000 část 1 ed. 2 - Elektrické instalace nízkého napětí – část 1: Základní hlediska, stanovení základních charakteristik, definice</w:t>
      </w:r>
    </w:p>
    <w:p w:rsidR="0072306E" w:rsidRPr="003A4967" w:rsidRDefault="0072306E" w:rsidP="00CE41D0">
      <w:pPr>
        <w:ind w:left="284"/>
        <w:jc w:val="both"/>
      </w:pPr>
      <w:r w:rsidRPr="003A4967">
        <w:t>ČSN 33 2000 část 4-41 ed.</w:t>
      </w:r>
      <w:r w:rsidR="00563999">
        <w:t>3</w:t>
      </w:r>
      <w:r w:rsidRPr="003A4967">
        <w:t xml:space="preserve"> - </w:t>
      </w:r>
      <w:r w:rsidR="00CE41D0" w:rsidRPr="003A4967">
        <w:t>Elektrické instalace nízkého napětí – část 4</w:t>
      </w:r>
      <w:r w:rsidR="00CA7931" w:rsidRPr="003A4967">
        <w:t>-41</w:t>
      </w:r>
      <w:r w:rsidR="00CE41D0" w:rsidRPr="003A4967">
        <w:t xml:space="preserve">: </w:t>
      </w:r>
      <w:r w:rsidRPr="003A4967">
        <w:t xml:space="preserve">Ochrana před úrazem před el. </w:t>
      </w:r>
      <w:r w:rsidR="001C26E7" w:rsidRPr="003A4967">
        <w:t>P</w:t>
      </w:r>
      <w:r w:rsidRPr="003A4967">
        <w:t>roudem</w:t>
      </w:r>
    </w:p>
    <w:p w:rsidR="001C26E7" w:rsidRPr="003A4967" w:rsidRDefault="003A4967" w:rsidP="00CE41D0">
      <w:pPr>
        <w:ind w:left="284"/>
        <w:jc w:val="both"/>
      </w:pPr>
      <w:r w:rsidRPr="003A4967">
        <w:t xml:space="preserve">ČSN 33 2000-4-443 </w:t>
      </w:r>
      <w:r w:rsidR="001C26E7" w:rsidRPr="003A4967">
        <w:t>ed.</w:t>
      </w:r>
      <w:r w:rsidR="00563999">
        <w:t>3</w:t>
      </w:r>
      <w:r w:rsidR="001C26E7" w:rsidRPr="003A4967">
        <w:t xml:space="preserve"> Ochrana proti atmosférickým nebo spínacím přepětím</w:t>
      </w:r>
    </w:p>
    <w:p w:rsidR="0072306E" w:rsidRPr="003A4967" w:rsidRDefault="0072306E" w:rsidP="00CE41D0">
      <w:pPr>
        <w:ind w:left="284"/>
        <w:jc w:val="both"/>
      </w:pPr>
      <w:r w:rsidRPr="003A4967">
        <w:t>ČSN 33 2000-7-712</w:t>
      </w:r>
      <w:r w:rsidR="00563999">
        <w:t xml:space="preserve"> ed.2</w:t>
      </w:r>
      <w:r w:rsidRPr="003A4967">
        <w:t xml:space="preserve"> - Elektrické instalace budov - Část 7-712: Zařízení jednoúčelová a ve zvláštních objektech - Solární fotovoltaické (PV) napájecí systémy</w:t>
      </w:r>
    </w:p>
    <w:p w:rsidR="0072306E" w:rsidRPr="003A4967" w:rsidRDefault="0072306E" w:rsidP="00CE41D0">
      <w:pPr>
        <w:ind w:left="284"/>
        <w:jc w:val="both"/>
      </w:pPr>
      <w:r w:rsidRPr="003A4967">
        <w:t xml:space="preserve">ČSN 33 2000 část 5-54 ed.3 - </w:t>
      </w:r>
      <w:r w:rsidR="00CA7931" w:rsidRPr="003A4967">
        <w:t xml:space="preserve">Elektrické instalace nízkého napětí – část 5-54: </w:t>
      </w:r>
      <w:r w:rsidRPr="003A4967">
        <w:t>Uzemnění a ochranné vodiče</w:t>
      </w:r>
    </w:p>
    <w:p w:rsidR="0072306E" w:rsidRPr="003A4967" w:rsidRDefault="0072306E" w:rsidP="00CE41D0">
      <w:pPr>
        <w:ind w:left="284"/>
        <w:jc w:val="both"/>
      </w:pPr>
      <w:r w:rsidRPr="003A4967">
        <w:t xml:space="preserve">ČSN 33 2000 část 6 </w:t>
      </w:r>
      <w:r w:rsidR="00965A10" w:rsidRPr="003A4967">
        <w:t>–</w:t>
      </w:r>
      <w:r w:rsidR="00563999">
        <w:t xml:space="preserve"> </w:t>
      </w:r>
      <w:r w:rsidR="00965A10" w:rsidRPr="003A4967">
        <w:t>Elektrické instalace nízkého napětí-část 6: Revize</w:t>
      </w:r>
    </w:p>
    <w:p w:rsidR="0072306E" w:rsidRPr="003A4967" w:rsidRDefault="0072306E" w:rsidP="00CE41D0">
      <w:pPr>
        <w:ind w:left="284"/>
        <w:jc w:val="both"/>
      </w:pPr>
      <w:r w:rsidRPr="003A4967">
        <w:t>ČSN 33</w:t>
      </w:r>
      <w:r w:rsidR="00563999">
        <w:t xml:space="preserve"> </w:t>
      </w:r>
      <w:r w:rsidRPr="003A4967">
        <w:t xml:space="preserve">2000 část 5-52 </w:t>
      </w:r>
      <w:r w:rsidR="00152672" w:rsidRPr="003A4967">
        <w:t>–Elektrotechnické předpisy – Elektrická zařízení</w:t>
      </w:r>
      <w:r w:rsidR="00121C53" w:rsidRPr="003A4967">
        <w:t xml:space="preserve"> – část 5-54: </w:t>
      </w:r>
      <w:r w:rsidRPr="003A4967">
        <w:t>Výběr soustav a stavba vedení</w:t>
      </w:r>
      <w:r w:rsidR="00563999">
        <w:t xml:space="preserve"> - v aktuální edici</w:t>
      </w:r>
    </w:p>
    <w:p w:rsidR="001C26E7" w:rsidRPr="003A4967" w:rsidRDefault="001C26E7" w:rsidP="00CE41D0">
      <w:pPr>
        <w:ind w:left="284"/>
        <w:jc w:val="both"/>
      </w:pPr>
      <w:r w:rsidRPr="003A4967">
        <w:t>ČSN 33 2000-5-51 (33</w:t>
      </w:r>
      <w:r w:rsidR="00563999">
        <w:t xml:space="preserve"> </w:t>
      </w:r>
      <w:r w:rsidRPr="003A4967">
        <w:t>2000) Výběr a stavba elektrických zařízení. Všeobecné předpisy</w:t>
      </w:r>
    </w:p>
    <w:p w:rsidR="000B3DCD" w:rsidRPr="003A4967" w:rsidRDefault="000B3DCD" w:rsidP="00CE41D0">
      <w:pPr>
        <w:ind w:left="284"/>
        <w:jc w:val="both"/>
      </w:pPr>
      <w:r w:rsidRPr="003A4967">
        <w:t>ČSN EN 62 305 Ochrana před bleskem</w:t>
      </w:r>
    </w:p>
    <w:p w:rsidR="00B208AF" w:rsidRPr="003A4967" w:rsidRDefault="003A4967" w:rsidP="00CE41D0">
      <w:pPr>
        <w:ind w:left="284"/>
        <w:jc w:val="both"/>
      </w:pPr>
      <w:r w:rsidRPr="003A4967">
        <w:t xml:space="preserve">ČSN 33 1310 </w:t>
      </w:r>
      <w:r w:rsidR="00B208AF" w:rsidRPr="003A4967">
        <w:t>ed.2 Bezpečnostní požadavky na elektrické instalace a spotřebiče určené k užívání osobami bez elektrotechnické kvalifikace</w:t>
      </w:r>
    </w:p>
    <w:p w:rsidR="00CD01A8" w:rsidRDefault="00CD01A8" w:rsidP="00CE41D0">
      <w:pPr>
        <w:ind w:left="284"/>
        <w:jc w:val="both"/>
      </w:pPr>
      <w:r w:rsidRPr="003A4967">
        <w:t>ČSN EN 61140 ed.2 (33</w:t>
      </w:r>
      <w:r w:rsidR="008B12D9">
        <w:t xml:space="preserve"> </w:t>
      </w:r>
      <w:r w:rsidRPr="003A4967">
        <w:t>0500) Ochrana před úrazem elektrickým proudem – Společná hlediska pro instalaci a zařízení</w:t>
      </w:r>
    </w:p>
    <w:p w:rsidR="009E4E43" w:rsidRDefault="009E4E43" w:rsidP="00CE41D0">
      <w:pPr>
        <w:ind w:left="284"/>
        <w:jc w:val="both"/>
      </w:pPr>
      <w:r w:rsidRPr="009E4E43">
        <w:t>ČSN 73 0810 Požární bezpečnost staveb - společná ustanovení</w:t>
      </w:r>
    </w:p>
    <w:p w:rsidR="009E4E43" w:rsidRDefault="009E4E43" w:rsidP="00CE41D0">
      <w:pPr>
        <w:ind w:left="284"/>
        <w:jc w:val="both"/>
      </w:pPr>
      <w:r>
        <w:t>V</w:t>
      </w:r>
      <w:r w:rsidRPr="009E4E43">
        <w:t>yhlášk</w:t>
      </w:r>
      <w:r>
        <w:t>a</w:t>
      </w:r>
      <w:r w:rsidRPr="009E4E43">
        <w:t xml:space="preserve"> MV 246/2001 o požární prevenci</w:t>
      </w:r>
    </w:p>
    <w:p w:rsidR="0072306E" w:rsidRDefault="0072306E">
      <w:pPr>
        <w:spacing w:before="120" w:line="240" w:lineRule="atLeast"/>
        <w:ind w:left="425" w:firstLine="284"/>
        <w:jc w:val="both"/>
      </w:pPr>
      <w:r>
        <w:t>Před uvedením do provozu musí být provedena výchozí revize instalovaného elektrického zařízení. Po uvedení do provozu musí být provozovatelem prováděny pravidelné revize dle ČSN 33</w:t>
      </w:r>
      <w:r w:rsidR="008B12D9">
        <w:t xml:space="preserve"> </w:t>
      </w:r>
      <w:r>
        <w:t>1500.</w:t>
      </w:r>
    </w:p>
    <w:p w:rsidR="0072306E" w:rsidRDefault="0072306E">
      <w:pPr>
        <w:spacing w:before="120" w:line="240" w:lineRule="atLeast"/>
        <w:ind w:left="425" w:firstLine="284"/>
        <w:jc w:val="both"/>
      </w:pPr>
      <w:r>
        <w:t>Použitý materiál musí odpovídat platnému zákonu č. 22/</w:t>
      </w:r>
      <w:r w:rsidR="003A4967">
        <w:t>19</w:t>
      </w:r>
      <w:r>
        <w:t>97 Sb.</w:t>
      </w:r>
      <w:r w:rsidR="003A4967">
        <w:t xml:space="preserve"> resp. 90/2016 Sb.</w:t>
      </w:r>
      <w:r>
        <w:t xml:space="preserve"> § 12 a 13 o technických požadavcích na výrobky. </w:t>
      </w:r>
    </w:p>
    <w:p w:rsidR="0072306E" w:rsidRPr="00C85099" w:rsidRDefault="0072306E">
      <w:pPr>
        <w:pStyle w:val="Nadpis1"/>
        <w:widowControl/>
        <w:jc w:val="both"/>
        <w:rPr>
          <w:b/>
          <w:lang w:val="cs-CZ"/>
        </w:rPr>
      </w:pPr>
      <w:r w:rsidRPr="00C85099">
        <w:rPr>
          <w:b/>
          <w:lang w:val="cs-CZ"/>
        </w:rPr>
        <w:t>DOPRAVNÍ TRASY PRO PŘÍSUN MATERIÁLU A STAVEBNÍCH HMOT</w:t>
      </w:r>
    </w:p>
    <w:p w:rsidR="0072306E" w:rsidRDefault="0072306E">
      <w:pPr>
        <w:spacing w:before="120" w:line="240" w:lineRule="atLeast"/>
        <w:ind w:left="426" w:firstLine="283"/>
        <w:jc w:val="both"/>
      </w:pPr>
      <w:r>
        <w:t xml:space="preserve"> Pro dopravu stavebních hmot se použijí nynější komunikace. Doprava materiálu bude prováděna běžnými dopravními prostředky.</w:t>
      </w:r>
    </w:p>
    <w:p w:rsidR="0072306E" w:rsidRPr="00C85099" w:rsidRDefault="0072306E">
      <w:pPr>
        <w:pStyle w:val="Nadpis1"/>
        <w:widowControl/>
        <w:jc w:val="both"/>
        <w:rPr>
          <w:b/>
          <w:lang w:val="cs-CZ"/>
        </w:rPr>
      </w:pPr>
      <w:r w:rsidRPr="00C85099">
        <w:rPr>
          <w:b/>
          <w:lang w:val="cs-CZ"/>
        </w:rPr>
        <w:lastRenderedPageBreak/>
        <w:t>BEZPEČNOST PRÁCE</w:t>
      </w:r>
    </w:p>
    <w:p w:rsidR="0072306E" w:rsidRDefault="0072306E">
      <w:pPr>
        <w:spacing w:before="120" w:line="240" w:lineRule="atLeast"/>
        <w:ind w:left="426" w:firstLine="283"/>
        <w:jc w:val="both"/>
      </w:pPr>
      <w:r>
        <w:t xml:space="preserve"> Při stavbě je nutné dbát všech platných bezpečnostních předpisů. Zvláštní důraz je třeba dbát na zajištění proti pádu, zejména nutnosti osvětlení výkopu v nočních hodinách.   Je třeba dodržovat příslušná ustanovení zákona </w:t>
      </w:r>
      <w:r w:rsidR="006D290B">
        <w:t xml:space="preserve">č. </w:t>
      </w:r>
      <w:r>
        <w:t>262/2006 Sb. (Zákoník práce), zákona</w:t>
      </w:r>
      <w:r w:rsidR="006D290B">
        <w:t xml:space="preserve"> č.</w:t>
      </w:r>
      <w:r>
        <w:t xml:space="preserve"> 309/2006 Sb. (o zajištění dalších podmínek bezpečnosti a ochrany zdraví při práci)</w:t>
      </w:r>
      <w:r w:rsidR="006D290B">
        <w:t xml:space="preserve"> ve znění pozdějších předpisů</w:t>
      </w:r>
      <w:r>
        <w:t>, elektrotechnických předpisů –</w:t>
      </w:r>
      <w:r w:rsidR="006D290B">
        <w:t xml:space="preserve"> zejména</w:t>
      </w:r>
      <w:r>
        <w:t xml:space="preserve"> ČSN EN 50110-1</w:t>
      </w:r>
      <w:r w:rsidR="008B41D4">
        <w:t>ed. 3</w:t>
      </w:r>
      <w:r w:rsidR="00784858">
        <w:t>.</w:t>
      </w:r>
    </w:p>
    <w:p w:rsidR="0072306E" w:rsidRPr="00EB1126" w:rsidRDefault="0072306E">
      <w:pPr>
        <w:spacing w:before="120" w:line="240" w:lineRule="atLeast"/>
        <w:ind w:left="426" w:firstLine="283"/>
        <w:jc w:val="both"/>
      </w:pPr>
      <w:r w:rsidRPr="00EB1126">
        <w:t>Zařízení smějí obsluhovat osoby bez elektrotechnické kvalifikace dle §3</w:t>
      </w:r>
      <w:r w:rsidR="00035721" w:rsidRPr="00EB1126">
        <w:t>vyhl.</w:t>
      </w:r>
      <w:r w:rsidR="002050F7" w:rsidRPr="00EB1126">
        <w:t xml:space="preserve"> ČÚBP</w:t>
      </w:r>
      <w:r w:rsidR="00035721" w:rsidRPr="00EB1126">
        <w:t xml:space="preserve"> č. 50/1978 Sb.</w:t>
      </w:r>
      <w:r w:rsidRPr="00EB1126">
        <w:t xml:space="preserve"> – seznámení v souladu s návody k obsluze. </w:t>
      </w:r>
      <w:r w:rsidR="00DB39A2" w:rsidRPr="00EB1126">
        <w:t>Obsluhu přístrojů v rozvaděčích a veškeré údržbářské práce na el. zařízení smí vykonávat pouze prac</w:t>
      </w:r>
      <w:r w:rsidR="006D290B" w:rsidRPr="00EB1126">
        <w:t>ovníci s příslušnou kvalifikací:</w:t>
      </w:r>
    </w:p>
    <w:p w:rsidR="00AD34C6" w:rsidRPr="00EB1126" w:rsidRDefault="00AD34C6">
      <w:pPr>
        <w:spacing w:before="120" w:line="240" w:lineRule="atLeast"/>
        <w:ind w:left="426" w:firstLine="283"/>
        <w:jc w:val="both"/>
      </w:pPr>
    </w:p>
    <w:p w:rsidR="00AD34C6" w:rsidRPr="00EB1126" w:rsidRDefault="00AD34C6" w:rsidP="00AD34C6">
      <w:pPr>
        <w:ind w:left="709"/>
        <w:jc w:val="both"/>
        <w:rPr>
          <w:sz w:val="22"/>
          <w:szCs w:val="22"/>
        </w:rPr>
      </w:pPr>
      <w:r w:rsidRPr="00EB1126">
        <w:rPr>
          <w:sz w:val="22"/>
          <w:szCs w:val="22"/>
        </w:rPr>
        <w:t xml:space="preserve">§ 3 pracovníci seznámení </w:t>
      </w:r>
      <w:r w:rsidRPr="00EB1126">
        <w:rPr>
          <w:sz w:val="22"/>
          <w:szCs w:val="22"/>
        </w:rPr>
        <w:tab/>
        <w:t>- obsluha elektrického zařízení mn, nn s krytím IP 20 a vyšším</w:t>
      </w:r>
    </w:p>
    <w:p w:rsidR="00AD34C6" w:rsidRPr="00EB1126" w:rsidRDefault="00AD34C6" w:rsidP="00AD34C6">
      <w:pPr>
        <w:ind w:left="709"/>
        <w:jc w:val="both"/>
        <w:rPr>
          <w:sz w:val="22"/>
          <w:szCs w:val="22"/>
        </w:rPr>
      </w:pPr>
      <w:r w:rsidRPr="00EB1126">
        <w:rPr>
          <w:sz w:val="22"/>
          <w:szCs w:val="22"/>
        </w:rPr>
        <w:t>§ 5 pracovníci znalí (a vyšší)</w:t>
      </w:r>
      <w:r w:rsidRPr="00EB1126">
        <w:rPr>
          <w:sz w:val="22"/>
          <w:szCs w:val="22"/>
        </w:rPr>
        <w:tab/>
        <w:t xml:space="preserve">- obsluha elektrického zařízení mn, nn s krytím IP 1x a menším </w:t>
      </w:r>
    </w:p>
    <w:p w:rsidR="00AD34C6" w:rsidRPr="00EB1126"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00DE0521">
        <w:rPr>
          <w:sz w:val="22"/>
          <w:szCs w:val="22"/>
        </w:rPr>
        <w:tab/>
      </w:r>
      <w:r w:rsidRPr="00EB1126">
        <w:rPr>
          <w:sz w:val="22"/>
          <w:szCs w:val="22"/>
        </w:rPr>
        <w:t>- obsluha elektrického zařízení vn</w:t>
      </w:r>
    </w:p>
    <w:p w:rsidR="00AD34C6" w:rsidRPr="00611DFA" w:rsidRDefault="00AD34C6" w:rsidP="00AD34C6">
      <w:pPr>
        <w:ind w:left="709"/>
        <w:jc w:val="both"/>
        <w:rPr>
          <w:sz w:val="22"/>
          <w:szCs w:val="22"/>
        </w:rPr>
      </w:pPr>
      <w:r w:rsidRPr="00EB1126">
        <w:rPr>
          <w:sz w:val="22"/>
          <w:szCs w:val="22"/>
        </w:rPr>
        <w:tab/>
      </w:r>
      <w:r w:rsidRPr="00EB1126">
        <w:rPr>
          <w:sz w:val="22"/>
          <w:szCs w:val="22"/>
        </w:rPr>
        <w:tab/>
      </w:r>
      <w:r w:rsidRPr="00EB1126">
        <w:rPr>
          <w:sz w:val="22"/>
          <w:szCs w:val="22"/>
        </w:rPr>
        <w:tab/>
      </w:r>
      <w:r w:rsidRPr="00EB1126">
        <w:rPr>
          <w:sz w:val="22"/>
          <w:szCs w:val="22"/>
        </w:rPr>
        <w:tab/>
        <w:t>- práce na elektrických zařízeních</w:t>
      </w:r>
    </w:p>
    <w:p w:rsidR="00AD34C6" w:rsidRPr="00611DFA" w:rsidRDefault="00AD34C6" w:rsidP="00AD34C6">
      <w:pPr>
        <w:ind w:left="709"/>
        <w:jc w:val="both"/>
        <w:rPr>
          <w:sz w:val="22"/>
          <w:szCs w:val="22"/>
        </w:rPr>
      </w:pPr>
    </w:p>
    <w:p w:rsidR="00AD34C6" w:rsidRPr="00611DFA" w:rsidRDefault="00AD34C6" w:rsidP="00AD34C6">
      <w:pPr>
        <w:ind w:left="709"/>
        <w:jc w:val="both"/>
      </w:pPr>
      <w:r w:rsidRPr="00611DFA">
        <w:t>Tyto osoby musí prokázat znalost místních provozních a bezpečnostních předpisů, protipožárních opatří, první pomoci při úrazech elektřinou a znalost postupu a způsobu hlášení závad na svěřeném zařízení.</w:t>
      </w:r>
    </w:p>
    <w:p w:rsidR="00AD34C6" w:rsidRPr="00611DFA" w:rsidRDefault="00AD34C6">
      <w:pPr>
        <w:spacing w:before="120" w:line="240" w:lineRule="atLeast"/>
        <w:ind w:left="426" w:firstLine="283"/>
        <w:jc w:val="both"/>
      </w:pPr>
    </w:p>
    <w:p w:rsidR="00035721" w:rsidRPr="00611DFA" w:rsidRDefault="00035721" w:rsidP="00035721">
      <w:pPr>
        <w:spacing w:before="120" w:line="240" w:lineRule="atLeast"/>
        <w:ind w:left="426" w:firstLine="283"/>
        <w:jc w:val="both"/>
      </w:pPr>
      <w:r w:rsidRPr="00611DFA">
        <w:t>Elektrické zařízení bude během výstavby – ještě před uvedením do provozu- prohlédnuto, individuálně vyzkoušeno a bude provedena výchozí revize. Individuální zkoušky budou provedeny jako součást montáže, přičemž budou přezkoušeny mechanické i elektrické funkce jednotlivých zařízení. Během individuálních zkoušek budou prováděny i výchozí revize elektrozařízení. Ve stanovených lhůtách je nutno provádět periodické revize elektrického zařízení.</w:t>
      </w:r>
    </w:p>
    <w:p w:rsidR="00891430" w:rsidRDefault="00891430" w:rsidP="00891430">
      <w:pPr>
        <w:spacing w:before="120" w:line="240" w:lineRule="atLeast"/>
        <w:ind w:left="426" w:firstLine="283"/>
        <w:jc w:val="both"/>
      </w:pPr>
      <w:bookmarkStart w:id="1" w:name="_Toc302476962"/>
      <w:bookmarkStart w:id="2" w:name="_Toc468714480"/>
      <w:r w:rsidRPr="00611DFA">
        <w:t>Při provádění stavebně montážních prací</w:t>
      </w:r>
      <w:bookmarkEnd w:id="1"/>
      <w:bookmarkEnd w:id="2"/>
      <w:r w:rsidRPr="00611DFA">
        <w:t xml:space="preserve"> musí být dodržována příslušná ustanovení následujících norem: ČSN EN 50110-1 ed.3,</w:t>
      </w:r>
      <w:r w:rsidR="009E4E43">
        <w:t xml:space="preserve"> </w:t>
      </w:r>
      <w:r w:rsidRPr="00611DFA">
        <w:t>Vyhláška č.</w:t>
      </w:r>
      <w:r w:rsidR="009E4E43">
        <w:t xml:space="preserve"> </w:t>
      </w:r>
      <w:r w:rsidR="007F5AAD" w:rsidRPr="00611DFA">
        <w:t>601</w:t>
      </w:r>
      <w:r w:rsidRPr="00611DFA">
        <w:t>/200</w:t>
      </w:r>
      <w:r w:rsidR="007F5AAD" w:rsidRPr="00611DFA">
        <w:t>6</w:t>
      </w:r>
      <w:r w:rsidRPr="00611DFA">
        <w:t xml:space="preserve"> Sb.</w:t>
      </w:r>
      <w:r w:rsidR="007F5AAD" w:rsidRPr="00611DFA">
        <w:t xml:space="preserve"> o bezpečnosti práce a technických zařízení při stavebních pracích</w:t>
      </w:r>
      <w:r w:rsidR="00611DFA" w:rsidRPr="00611DFA">
        <w:t xml:space="preserve"> v platném znění</w:t>
      </w:r>
      <w:r w:rsidR="007F5AAD" w:rsidRPr="00611DFA">
        <w:t>.</w:t>
      </w:r>
    </w:p>
    <w:p w:rsidR="009E4E43" w:rsidRDefault="009E4E43" w:rsidP="009E4E43">
      <w:pPr>
        <w:spacing w:before="120" w:line="240" w:lineRule="atLeast"/>
        <w:ind w:left="426" w:firstLine="283"/>
        <w:jc w:val="both"/>
      </w:pPr>
      <w:r>
        <w:t xml:space="preserve">Nutno zachovat únikové cesty v souladu s ČSN </w:t>
      </w:r>
      <w:r w:rsidR="008B12D9">
        <w:t xml:space="preserve">73 </w:t>
      </w:r>
      <w:r>
        <w:t>0804 (MAX 100 M PŘI ÚNIKU JEDNÍM SMĚREM).</w:t>
      </w:r>
    </w:p>
    <w:p w:rsidR="009E4E43" w:rsidRPr="00611DFA" w:rsidRDefault="009E4E43" w:rsidP="009E4E43">
      <w:pPr>
        <w:spacing w:before="120" w:line="240" w:lineRule="atLeast"/>
        <w:ind w:left="426" w:firstLine="283"/>
        <w:jc w:val="both"/>
      </w:pPr>
      <w:r>
        <w:t>PROSTUPY požárně dělícími konstrukcemi utěsnit v souladu s ČSN 73 0810 - použít certifikovaný systém např. Hilti, Intumex, Promat,..)</w:t>
      </w:r>
    </w:p>
    <w:p w:rsidR="00970EF0" w:rsidRPr="00611DFA" w:rsidRDefault="00970EF0" w:rsidP="00FB6B55">
      <w:pPr>
        <w:spacing w:before="120" w:line="240" w:lineRule="atLeast"/>
        <w:ind w:left="426" w:firstLine="283"/>
        <w:jc w:val="both"/>
      </w:pPr>
      <w:r w:rsidRPr="00611DFA">
        <w:t>Elektrická zařízení, musí být před uvedením do provozu vybaveny bezpečnostními tabulkami a nápisy předepsanými pro tato zařízení příslušnými zařizovacími, nebo předmětovými normami. Nad rámec běžných výstražných tabulek budou umístěny na viditelném místě také tabulky „Pozor zpětný proud!“ a „Elektrický zdroj!“.</w:t>
      </w:r>
      <w:r w:rsidR="00FB6B55">
        <w:t xml:space="preserve"> Značení musí být provedeno dle požadavků vyhlášky č. 246/2001 Sb., v platném znění, § 11 odst. 2 písm. f), budou označeny zařízení na výrobu el. energie a hlavní vypínač el. proudu.</w:t>
      </w:r>
    </w:p>
    <w:p w:rsidR="0007392F" w:rsidRDefault="0007392F" w:rsidP="0007392F">
      <w:pPr>
        <w:spacing w:before="120" w:line="240" w:lineRule="atLeast"/>
        <w:ind w:left="426" w:firstLine="283"/>
        <w:jc w:val="both"/>
      </w:pPr>
      <w:r w:rsidRPr="00611DFA">
        <w:t xml:space="preserve">Při údržbě FV elektrárny je nutné dodržovat ustanovení v této PD, příslušných norem a pokynů výrobce konkrétního zařízení. </w:t>
      </w:r>
    </w:p>
    <w:p w:rsidR="009E4E43" w:rsidRDefault="009E4E43" w:rsidP="009E4E43">
      <w:pPr>
        <w:spacing w:before="120" w:line="240" w:lineRule="atLeast"/>
        <w:ind w:left="426" w:firstLine="283"/>
        <w:jc w:val="both"/>
      </w:pPr>
      <w:r>
        <w:t>Doporučení:</w:t>
      </w:r>
    </w:p>
    <w:p w:rsidR="009E4E43" w:rsidRDefault="009E4E43" w:rsidP="009E4E43">
      <w:pPr>
        <w:spacing w:before="120" w:line="240" w:lineRule="atLeast"/>
        <w:ind w:left="426" w:firstLine="283"/>
        <w:jc w:val="both"/>
      </w:pPr>
      <w:r>
        <w:t xml:space="preserve">- osadit rozvodnu protipožárním </w:t>
      </w:r>
      <w:r w:rsidR="00B27BEE">
        <w:t>hasicím</w:t>
      </w:r>
      <w:r>
        <w:t xml:space="preserve"> přístrojem CO</w:t>
      </w:r>
      <w:r w:rsidRPr="00A96136">
        <w:rPr>
          <w:vertAlign w:val="subscript"/>
        </w:rPr>
        <w:t>2</w:t>
      </w:r>
      <w:r>
        <w:t xml:space="preserve"> nebo práškový, min 6 kg</w:t>
      </w:r>
    </w:p>
    <w:p w:rsidR="009E4E43" w:rsidRDefault="009E4E43" w:rsidP="009E4E43">
      <w:pPr>
        <w:spacing w:before="120" w:line="240" w:lineRule="atLeast"/>
        <w:ind w:left="426" w:firstLine="283"/>
        <w:jc w:val="both"/>
      </w:pPr>
      <w:r>
        <w:t>- osadit bezpečnostní tabulky do rozvodny: ČSN EN ISO 7010 + změny A1-A</w:t>
      </w:r>
      <w:r w:rsidR="008B12D9">
        <w:t>7</w:t>
      </w:r>
      <w:r>
        <w:t xml:space="preserve"> a dle NV </w:t>
      </w:r>
      <w:r w:rsidR="00C74824">
        <w:t>375</w:t>
      </w:r>
      <w:r>
        <w:t>/20</w:t>
      </w:r>
      <w:r w:rsidR="00C74824">
        <w:t>17</w:t>
      </w:r>
      <w:r>
        <w:t>, zejména:</w:t>
      </w:r>
    </w:p>
    <w:p w:rsidR="009E4E43" w:rsidRDefault="009E4E43" w:rsidP="009E4E43">
      <w:pPr>
        <w:spacing w:before="120" w:line="240" w:lineRule="atLeast"/>
        <w:ind w:left="2268"/>
        <w:jc w:val="both"/>
      </w:pPr>
      <w:r>
        <w:t xml:space="preserve"> 1) Výstraha - nebezpečí elektřina</w:t>
      </w:r>
    </w:p>
    <w:p w:rsidR="009E4E43" w:rsidRDefault="009E4E43" w:rsidP="009E4E43">
      <w:pPr>
        <w:spacing w:before="120" w:line="240" w:lineRule="atLeast"/>
        <w:ind w:left="2268"/>
        <w:jc w:val="both"/>
      </w:pPr>
      <w:r>
        <w:lastRenderedPageBreak/>
        <w:t xml:space="preserve"> 2) Nepovolaným vstup zakázán</w:t>
      </w:r>
    </w:p>
    <w:p w:rsidR="009E4E43" w:rsidRDefault="009E4E43" w:rsidP="009E4E43">
      <w:pPr>
        <w:spacing w:before="120" w:line="240" w:lineRule="atLeast"/>
        <w:ind w:left="2268"/>
        <w:jc w:val="both"/>
      </w:pPr>
      <w:r>
        <w:t xml:space="preserve"> 3) Zákaz výskytu otevřeného ohně</w:t>
      </w:r>
    </w:p>
    <w:p w:rsidR="00BB72E6" w:rsidRDefault="004A3A3E" w:rsidP="009E4E43">
      <w:pPr>
        <w:spacing w:before="120" w:line="240" w:lineRule="atLeast"/>
        <w:ind w:left="2268"/>
        <w:jc w:val="both"/>
      </w:pPr>
      <w:r>
        <w:t xml:space="preserve"> </w:t>
      </w:r>
      <w:r w:rsidR="009E4E43">
        <w:t>4) Nehas vodou ani pěnovými přístroji</w:t>
      </w:r>
    </w:p>
    <w:p w:rsidR="00BB72E6" w:rsidRPr="00BB72E6" w:rsidRDefault="00FB6B55" w:rsidP="002B60CC">
      <w:pPr>
        <w:spacing w:before="120" w:line="240" w:lineRule="atLeast"/>
        <w:ind w:left="426" w:firstLine="283"/>
        <w:jc w:val="both"/>
        <w:rPr>
          <w:rFonts w:ascii="Helvetica" w:eastAsia="Times New Roman" w:hAnsi="Helvetica" w:cs="Helvetica"/>
          <w:color w:val="990033"/>
          <w:kern w:val="0"/>
          <w:lang w:eastAsia="cs-CZ" w:bidi="ar-SA"/>
        </w:rPr>
      </w:pPr>
      <w:r w:rsidRPr="00FB6B55">
        <w:t>Výsledné konstrukční uspořádání musí být v souladu s požadavky ČSN 34 3085 ed. 2 Elektrická zařízení - Ustanovení pro zacházení s elektrickým zařízením při požárech nebo záplavách. Stavební</w:t>
      </w:r>
      <w:r>
        <w:t>k</w:t>
      </w:r>
      <w:r w:rsidRPr="00FB6B55">
        <w:t xml:space="preserve"> musí zajistit osobu pověřenou.</w:t>
      </w:r>
      <w:r w:rsidR="00BB72E6" w:rsidRPr="00BB72E6">
        <w:rPr>
          <w:rFonts w:ascii="Helvetica" w:eastAsia="Times New Roman" w:hAnsi="Helvetica" w:cs="Helvetica"/>
          <w:color w:val="990033"/>
          <w:kern w:val="0"/>
          <w:lang w:eastAsia="cs-CZ" w:bidi="ar-SA"/>
        </w:rPr>
        <w:t> </w:t>
      </w:r>
    </w:p>
    <w:p w:rsidR="00BB72E6" w:rsidRDefault="00BB72E6" w:rsidP="0007392F">
      <w:pPr>
        <w:spacing w:before="120" w:line="240" w:lineRule="atLeast"/>
        <w:ind w:left="426" w:firstLine="283"/>
        <w:jc w:val="both"/>
      </w:pPr>
    </w:p>
    <w:sectPr w:rsidR="00BB72E6" w:rsidSect="00444D63">
      <w:headerReference w:type="default" r:id="rId10"/>
      <w:headerReference w:type="first" r:id="rId11"/>
      <w:footerReference w:type="first" r:id="rId12"/>
      <w:pgSz w:w="11906" w:h="16838"/>
      <w:pgMar w:top="993" w:right="991" w:bottom="1134" w:left="1276" w:header="708" w:footer="708" w:gutter="0"/>
      <w:cols w:space="708"/>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3745" w:rsidRDefault="00CE3745">
      <w:r>
        <w:separator/>
      </w:r>
    </w:p>
  </w:endnote>
  <w:endnote w:type="continuationSeparator" w:id="1">
    <w:p w:rsidR="00CE3745" w:rsidRDefault="00CE37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87" w:rsidRPr="007E6A70" w:rsidRDefault="00442787" w:rsidP="007E6A70">
    <w:pPr>
      <w:pStyle w:val="Zpat"/>
      <w:rPr>
        <w:rFonts w:ascii="Times New Roman" w:hAnsi="Times New Roman" w:cs="Times New Roman"/>
        <w:sz w:val="20"/>
        <w:szCs w:val="20"/>
      </w:rPr>
    </w:pPr>
    <w:r w:rsidRPr="007E6A70">
      <w:rPr>
        <w:rFonts w:ascii="Times New Roman" w:hAnsi="Times New Roman" w:cs="Times New Roman"/>
        <w:sz w:val="20"/>
        <w:szCs w:val="20"/>
      </w:rPr>
      <w:t>Projekt 1980 s.r.o.</w:t>
    </w:r>
  </w:p>
  <w:p w:rsidR="00442787" w:rsidRDefault="00442787" w:rsidP="007E6A70">
    <w:pPr>
      <w:pStyle w:val="Zpat"/>
      <w:tabs>
        <w:tab w:val="clear" w:pos="9072"/>
        <w:tab w:val="right" w:pos="9639"/>
      </w:tabs>
      <w:rPr>
        <w:rFonts w:ascii="Times New Roman" w:hAnsi="Times New Roman" w:cs="Times New Roman"/>
        <w:sz w:val="20"/>
        <w:szCs w:val="20"/>
      </w:rPr>
    </w:pPr>
    <w:r w:rsidRPr="007E6A70">
      <w:rPr>
        <w:rFonts w:ascii="Times New Roman" w:hAnsi="Times New Roman" w:cs="Times New Roman"/>
        <w:sz w:val="20"/>
        <w:szCs w:val="20"/>
      </w:rPr>
      <w:t>Viniční 240, Brno</w:t>
    </w:r>
  </w:p>
  <w:p w:rsidR="00442787" w:rsidRDefault="00442787" w:rsidP="007E6A70">
    <w:pPr>
      <w:pStyle w:val="Zpat"/>
      <w:tabs>
        <w:tab w:val="clear" w:pos="9072"/>
        <w:tab w:val="right" w:pos="9639"/>
      </w:tabs>
      <w:rPr>
        <w:rFonts w:ascii="Times New Roman" w:hAnsi="Times New Roman" w:cs="Times New Roman"/>
        <w:sz w:val="20"/>
        <w:szCs w:val="20"/>
      </w:rPr>
    </w:pPr>
    <w:r>
      <w:rPr>
        <w:rFonts w:ascii="Times New Roman" w:hAnsi="Times New Roman" w:cs="Times New Roman"/>
        <w:sz w:val="20"/>
        <w:szCs w:val="20"/>
      </w:rPr>
      <w:t>615 00</w:t>
    </w:r>
    <w:r>
      <w:rPr>
        <w:rFonts w:ascii="Times New Roman" w:hAnsi="Times New Roman" w:cs="Times New Roman"/>
        <w:sz w:val="20"/>
        <w:szCs w:val="20"/>
      </w:rPr>
      <w:tab/>
    </w:r>
    <w:r>
      <w:rPr>
        <w:rFonts w:ascii="Times New Roman" w:hAnsi="Times New Roman" w:cs="Times New Roman"/>
        <w:sz w:val="20"/>
        <w:szCs w:val="20"/>
      </w:rPr>
      <w:tab/>
    </w:r>
    <w:r w:rsidRPr="007E6A70">
      <w:rPr>
        <w:rFonts w:ascii="Times New Roman" w:hAnsi="Times New Roman" w:cs="Times New Roman"/>
        <w:sz w:val="20"/>
        <w:szCs w:val="20"/>
      </w:rPr>
      <w:t>info@projekt1980.cz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3745" w:rsidRDefault="00CE3745">
      <w:r>
        <w:separator/>
      </w:r>
    </w:p>
  </w:footnote>
  <w:footnote w:type="continuationSeparator" w:id="1">
    <w:p w:rsidR="00CE3745" w:rsidRDefault="00CE37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87" w:rsidRPr="008A7728" w:rsidRDefault="00442787" w:rsidP="008A7728">
    <w:pPr>
      <w:pStyle w:val="Zhlav"/>
      <w:rPr>
        <w:szCs w:val="20"/>
      </w:rPr>
    </w:pPr>
    <w:r>
      <w:rPr>
        <w:sz w:val="20"/>
        <w:szCs w:val="20"/>
      </w:rPr>
      <w:t>Radeton, Brno -  14,</w:t>
    </w:r>
    <w:r w:rsidRPr="00CB7AD0">
      <w:rPr>
        <w:sz w:val="20"/>
        <w:szCs w:val="20"/>
      </w:rPr>
      <w:t>8</w:t>
    </w:r>
    <w:r>
      <w:rPr>
        <w:sz w:val="20"/>
        <w:szCs w:val="20"/>
      </w:rPr>
      <w:t>5</w:t>
    </w:r>
    <w:r w:rsidRPr="00CB7AD0">
      <w:rPr>
        <w:sz w:val="20"/>
        <w:szCs w:val="20"/>
      </w:rPr>
      <w:t xml:space="preserve"> kWp FVE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787" w:rsidRPr="00E54D41" w:rsidRDefault="00442787" w:rsidP="00E54D41">
    <w:pPr>
      <w:pStyle w:val="Zhlav"/>
      <w:rPr>
        <w:szCs w:val="20"/>
      </w:rPr>
    </w:pPr>
    <w:r w:rsidRPr="00E54D41">
      <w:rPr>
        <w:rFonts w:ascii="Times New Roman" w:eastAsia="Lucida Sans Unicode" w:hAnsi="Times New Roman" w:cs="Times New Roman"/>
        <w:bCs/>
        <w:noProof/>
        <w:sz w:val="20"/>
        <w:szCs w:val="20"/>
        <w:lang w:eastAsia="cs-CZ" w:bidi="ar-SA"/>
      </w:rPr>
      <w:t>Zlín, Synot auto – 53,628 kWp FVE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nsid w:val="00000003"/>
    <w:multiLevelType w:val="multilevel"/>
    <w:tmpl w:val="00000003"/>
    <w:name w:val="WWNum2"/>
    <w:lvl w:ilvl="0">
      <w:start w:val="1"/>
      <w:numFmt w:val="bullet"/>
      <w:lvlText w:val=""/>
      <w:lvlJc w:val="left"/>
      <w:pPr>
        <w:tabs>
          <w:tab w:val="num" w:pos="992"/>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singleLevel"/>
    <w:tmpl w:val="00000005"/>
    <w:lvl w:ilvl="0">
      <w:numFmt w:val="bullet"/>
      <w:lvlText w:val=""/>
      <w:lvlJc w:val="left"/>
      <w:pPr>
        <w:tabs>
          <w:tab w:val="num" w:pos="879"/>
        </w:tabs>
      </w:pPr>
      <w:rPr>
        <w:rFonts w:ascii="Symbol" w:hAnsi="Symbol"/>
      </w:rPr>
    </w:lvl>
  </w:abstractNum>
  <w:abstractNum w:abstractNumId="4">
    <w:nsid w:val="06867BD1"/>
    <w:multiLevelType w:val="hybridMultilevel"/>
    <w:tmpl w:val="C3A29F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C775FFD"/>
    <w:multiLevelType w:val="multilevel"/>
    <w:tmpl w:val="9274FA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ADB1EE3"/>
    <w:multiLevelType w:val="hybridMultilevel"/>
    <w:tmpl w:val="603427C4"/>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7">
    <w:nsid w:val="44180BD3"/>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nsid w:val="468A4E72"/>
    <w:multiLevelType w:val="hybridMultilevel"/>
    <w:tmpl w:val="740EDBF6"/>
    <w:lvl w:ilvl="0" w:tplc="F9828538">
      <w:numFmt w:val="bullet"/>
      <w:lvlText w:val="-"/>
      <w:lvlJc w:val="left"/>
      <w:pPr>
        <w:ind w:left="720" w:hanging="360"/>
      </w:pPr>
      <w:rPr>
        <w:rFonts w:ascii="StarSymbol" w:hAnsi="StarSymbo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07449D2"/>
    <w:multiLevelType w:val="hybridMultilevel"/>
    <w:tmpl w:val="98DA7170"/>
    <w:lvl w:ilvl="0" w:tplc="88DE23CC">
      <w:start w:val="1"/>
      <w:numFmt w:val="decimalZero"/>
      <w:lvlText w:val="%1"/>
      <w:lvlJc w:val="left"/>
      <w:pPr>
        <w:ind w:left="4266" w:hanging="384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nsid w:val="56CF7D40"/>
    <w:multiLevelType w:val="hybridMultilevel"/>
    <w:tmpl w:val="905CBABE"/>
    <w:lvl w:ilvl="0" w:tplc="A50A0DEC">
      <w:start w:val="1"/>
      <w:numFmt w:val="decimalZero"/>
      <w:lvlText w:val="%1"/>
      <w:lvlJc w:val="left"/>
      <w:pPr>
        <w:ind w:left="4620" w:hanging="42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10"/>
  </w:num>
  <w:num w:numId="8">
    <w:abstractNumId w:val="8"/>
  </w:num>
  <w:num w:numId="9">
    <w:abstractNumId w:val="5"/>
  </w:num>
  <w:num w:numId="10">
    <w:abstractNumId w:val="9"/>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9"/>
  <w:hyphenationZone w:val="425"/>
  <w:defaultTableStyle w:val="Normln"/>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101378"/>
  </w:hdrShapeDefaults>
  <w:footnotePr>
    <w:footnote w:id="0"/>
    <w:footnote w:id="1"/>
  </w:footnotePr>
  <w:endnotePr>
    <w:endnote w:id="0"/>
    <w:endnote w:id="1"/>
  </w:endnotePr>
  <w:compat>
    <w:spaceForUL/>
    <w:balanceSingleByteDoubleByteWidth/>
    <w:doNotLeaveBackslashAlone/>
    <w:ulTrailSpace/>
    <w:adjustLineHeightInTable/>
  </w:compat>
  <w:rsids>
    <w:rsidRoot w:val="00965A10"/>
    <w:rsid w:val="00000DC6"/>
    <w:rsid w:val="0000215C"/>
    <w:rsid w:val="00003A01"/>
    <w:rsid w:val="000054C0"/>
    <w:rsid w:val="00012245"/>
    <w:rsid w:val="00013016"/>
    <w:rsid w:val="00013EA9"/>
    <w:rsid w:val="00016B2D"/>
    <w:rsid w:val="00017324"/>
    <w:rsid w:val="00017A63"/>
    <w:rsid w:val="00021E7F"/>
    <w:rsid w:val="000245FC"/>
    <w:rsid w:val="00030614"/>
    <w:rsid w:val="00031534"/>
    <w:rsid w:val="000342C2"/>
    <w:rsid w:val="00034F77"/>
    <w:rsid w:val="00035721"/>
    <w:rsid w:val="0003626E"/>
    <w:rsid w:val="000372CC"/>
    <w:rsid w:val="0004271D"/>
    <w:rsid w:val="00045F08"/>
    <w:rsid w:val="00047E42"/>
    <w:rsid w:val="000532AE"/>
    <w:rsid w:val="00054362"/>
    <w:rsid w:val="00054C26"/>
    <w:rsid w:val="00061FD8"/>
    <w:rsid w:val="00066AEB"/>
    <w:rsid w:val="0007392F"/>
    <w:rsid w:val="000748B9"/>
    <w:rsid w:val="0008011C"/>
    <w:rsid w:val="000827B5"/>
    <w:rsid w:val="00086A23"/>
    <w:rsid w:val="00087DB7"/>
    <w:rsid w:val="00095F43"/>
    <w:rsid w:val="000A37D5"/>
    <w:rsid w:val="000B12FD"/>
    <w:rsid w:val="000B2B09"/>
    <w:rsid w:val="000B2B46"/>
    <w:rsid w:val="000B3DCD"/>
    <w:rsid w:val="000B6102"/>
    <w:rsid w:val="000C1D0D"/>
    <w:rsid w:val="000C3277"/>
    <w:rsid w:val="000C7D20"/>
    <w:rsid w:val="000E40CF"/>
    <w:rsid w:val="000F5251"/>
    <w:rsid w:val="00101504"/>
    <w:rsid w:val="00101700"/>
    <w:rsid w:val="00107F0B"/>
    <w:rsid w:val="00111A45"/>
    <w:rsid w:val="001142AF"/>
    <w:rsid w:val="00114746"/>
    <w:rsid w:val="00121C53"/>
    <w:rsid w:val="001241ED"/>
    <w:rsid w:val="00127501"/>
    <w:rsid w:val="00127903"/>
    <w:rsid w:val="00133EFF"/>
    <w:rsid w:val="001379DD"/>
    <w:rsid w:val="001415B5"/>
    <w:rsid w:val="0014750E"/>
    <w:rsid w:val="00152672"/>
    <w:rsid w:val="00163349"/>
    <w:rsid w:val="0016391E"/>
    <w:rsid w:val="0016754D"/>
    <w:rsid w:val="00172AD5"/>
    <w:rsid w:val="001759FD"/>
    <w:rsid w:val="001773F5"/>
    <w:rsid w:val="00177B38"/>
    <w:rsid w:val="00177E5D"/>
    <w:rsid w:val="001809AE"/>
    <w:rsid w:val="0018135A"/>
    <w:rsid w:val="0018140E"/>
    <w:rsid w:val="00181477"/>
    <w:rsid w:val="0018702A"/>
    <w:rsid w:val="00190726"/>
    <w:rsid w:val="00192AC7"/>
    <w:rsid w:val="0019440B"/>
    <w:rsid w:val="001A1627"/>
    <w:rsid w:val="001A2510"/>
    <w:rsid w:val="001A2E26"/>
    <w:rsid w:val="001A5923"/>
    <w:rsid w:val="001A6018"/>
    <w:rsid w:val="001B63B9"/>
    <w:rsid w:val="001B6ED2"/>
    <w:rsid w:val="001C26E7"/>
    <w:rsid w:val="001C564D"/>
    <w:rsid w:val="001C7B88"/>
    <w:rsid w:val="001D2FF0"/>
    <w:rsid w:val="001D3AA1"/>
    <w:rsid w:val="001D5626"/>
    <w:rsid w:val="001E3BAB"/>
    <w:rsid w:val="001F010C"/>
    <w:rsid w:val="001F028F"/>
    <w:rsid w:val="001F0935"/>
    <w:rsid w:val="001F6996"/>
    <w:rsid w:val="002013AC"/>
    <w:rsid w:val="002050F7"/>
    <w:rsid w:val="00205136"/>
    <w:rsid w:val="002102E4"/>
    <w:rsid w:val="00216C63"/>
    <w:rsid w:val="00220BAD"/>
    <w:rsid w:val="00225A73"/>
    <w:rsid w:val="00227E67"/>
    <w:rsid w:val="002307E8"/>
    <w:rsid w:val="00230800"/>
    <w:rsid w:val="00231851"/>
    <w:rsid w:val="00236C77"/>
    <w:rsid w:val="0024225C"/>
    <w:rsid w:val="002426A3"/>
    <w:rsid w:val="00242EDF"/>
    <w:rsid w:val="002473B8"/>
    <w:rsid w:val="00252EF6"/>
    <w:rsid w:val="0025516B"/>
    <w:rsid w:val="002552E6"/>
    <w:rsid w:val="002573B9"/>
    <w:rsid w:val="00264103"/>
    <w:rsid w:val="002702F2"/>
    <w:rsid w:val="00272511"/>
    <w:rsid w:val="0027604E"/>
    <w:rsid w:val="002766A7"/>
    <w:rsid w:val="00277BEC"/>
    <w:rsid w:val="00285139"/>
    <w:rsid w:val="002865DC"/>
    <w:rsid w:val="00290BD4"/>
    <w:rsid w:val="00291D00"/>
    <w:rsid w:val="00292A28"/>
    <w:rsid w:val="00293760"/>
    <w:rsid w:val="00293DEF"/>
    <w:rsid w:val="0029428F"/>
    <w:rsid w:val="00295F32"/>
    <w:rsid w:val="00296D08"/>
    <w:rsid w:val="00297866"/>
    <w:rsid w:val="002A46D9"/>
    <w:rsid w:val="002A4C99"/>
    <w:rsid w:val="002A5415"/>
    <w:rsid w:val="002B60CC"/>
    <w:rsid w:val="002B7F7B"/>
    <w:rsid w:val="002C0ED6"/>
    <w:rsid w:val="002C2F77"/>
    <w:rsid w:val="002C62AD"/>
    <w:rsid w:val="002D13EC"/>
    <w:rsid w:val="002D156F"/>
    <w:rsid w:val="002E0558"/>
    <w:rsid w:val="002E17E8"/>
    <w:rsid w:val="002E49D7"/>
    <w:rsid w:val="002F21A4"/>
    <w:rsid w:val="002F5E49"/>
    <w:rsid w:val="00301B56"/>
    <w:rsid w:val="0030648A"/>
    <w:rsid w:val="00310A05"/>
    <w:rsid w:val="00311F6D"/>
    <w:rsid w:val="00314285"/>
    <w:rsid w:val="00321B26"/>
    <w:rsid w:val="00322374"/>
    <w:rsid w:val="00330B7C"/>
    <w:rsid w:val="00343236"/>
    <w:rsid w:val="00345CC1"/>
    <w:rsid w:val="003476AE"/>
    <w:rsid w:val="003479D5"/>
    <w:rsid w:val="00361727"/>
    <w:rsid w:val="003637C2"/>
    <w:rsid w:val="00367D6A"/>
    <w:rsid w:val="0037311A"/>
    <w:rsid w:val="00381F30"/>
    <w:rsid w:val="003851D6"/>
    <w:rsid w:val="00390CC6"/>
    <w:rsid w:val="00392B54"/>
    <w:rsid w:val="00394B17"/>
    <w:rsid w:val="003A4967"/>
    <w:rsid w:val="003B0693"/>
    <w:rsid w:val="003B22B6"/>
    <w:rsid w:val="003B4364"/>
    <w:rsid w:val="003C1A8E"/>
    <w:rsid w:val="003C1EE7"/>
    <w:rsid w:val="003C4420"/>
    <w:rsid w:val="003D02B2"/>
    <w:rsid w:val="003D2FBF"/>
    <w:rsid w:val="003E1296"/>
    <w:rsid w:val="003E2F17"/>
    <w:rsid w:val="003E5979"/>
    <w:rsid w:val="003F17C7"/>
    <w:rsid w:val="003F786E"/>
    <w:rsid w:val="003F7C99"/>
    <w:rsid w:val="0040293C"/>
    <w:rsid w:val="00403DA7"/>
    <w:rsid w:val="00403EA6"/>
    <w:rsid w:val="0040421E"/>
    <w:rsid w:val="00404A12"/>
    <w:rsid w:val="004120C6"/>
    <w:rsid w:val="004130CF"/>
    <w:rsid w:val="00413499"/>
    <w:rsid w:val="004222C6"/>
    <w:rsid w:val="0042582B"/>
    <w:rsid w:val="00427046"/>
    <w:rsid w:val="00430321"/>
    <w:rsid w:val="00434CB0"/>
    <w:rsid w:val="00442787"/>
    <w:rsid w:val="00444D63"/>
    <w:rsid w:val="00446F3B"/>
    <w:rsid w:val="004522EC"/>
    <w:rsid w:val="004539D1"/>
    <w:rsid w:val="00455CB0"/>
    <w:rsid w:val="00462860"/>
    <w:rsid w:val="00464381"/>
    <w:rsid w:val="00467495"/>
    <w:rsid w:val="004724B4"/>
    <w:rsid w:val="004725C9"/>
    <w:rsid w:val="0048354B"/>
    <w:rsid w:val="00486774"/>
    <w:rsid w:val="00492F7E"/>
    <w:rsid w:val="0049369E"/>
    <w:rsid w:val="00493A4C"/>
    <w:rsid w:val="0049521A"/>
    <w:rsid w:val="00495AF8"/>
    <w:rsid w:val="004963DD"/>
    <w:rsid w:val="004A04D1"/>
    <w:rsid w:val="004A1580"/>
    <w:rsid w:val="004A1E63"/>
    <w:rsid w:val="004A3A3E"/>
    <w:rsid w:val="004B2597"/>
    <w:rsid w:val="004B2D21"/>
    <w:rsid w:val="004B2FD0"/>
    <w:rsid w:val="004B3E67"/>
    <w:rsid w:val="004B51E1"/>
    <w:rsid w:val="004C3846"/>
    <w:rsid w:val="004D213C"/>
    <w:rsid w:val="004D432F"/>
    <w:rsid w:val="004D7783"/>
    <w:rsid w:val="004E3AA6"/>
    <w:rsid w:val="004E4D65"/>
    <w:rsid w:val="004E7304"/>
    <w:rsid w:val="004F0817"/>
    <w:rsid w:val="00503427"/>
    <w:rsid w:val="00510543"/>
    <w:rsid w:val="00511090"/>
    <w:rsid w:val="005114F4"/>
    <w:rsid w:val="00511932"/>
    <w:rsid w:val="00512BCD"/>
    <w:rsid w:val="00513168"/>
    <w:rsid w:val="00514869"/>
    <w:rsid w:val="005204EA"/>
    <w:rsid w:val="0052191D"/>
    <w:rsid w:val="00522F05"/>
    <w:rsid w:val="00524603"/>
    <w:rsid w:val="0052478F"/>
    <w:rsid w:val="0052506C"/>
    <w:rsid w:val="005256A2"/>
    <w:rsid w:val="005258AF"/>
    <w:rsid w:val="00531C89"/>
    <w:rsid w:val="00535301"/>
    <w:rsid w:val="00541C0D"/>
    <w:rsid w:val="005423DC"/>
    <w:rsid w:val="00542E22"/>
    <w:rsid w:val="00543E36"/>
    <w:rsid w:val="0054490E"/>
    <w:rsid w:val="00546164"/>
    <w:rsid w:val="00546E9D"/>
    <w:rsid w:val="00547B45"/>
    <w:rsid w:val="005516D0"/>
    <w:rsid w:val="00551F4F"/>
    <w:rsid w:val="0055446B"/>
    <w:rsid w:val="00554D98"/>
    <w:rsid w:val="00556D7B"/>
    <w:rsid w:val="00563999"/>
    <w:rsid w:val="00570DC4"/>
    <w:rsid w:val="00571E53"/>
    <w:rsid w:val="0057302C"/>
    <w:rsid w:val="005764DE"/>
    <w:rsid w:val="00577819"/>
    <w:rsid w:val="005812E1"/>
    <w:rsid w:val="00581403"/>
    <w:rsid w:val="005845E0"/>
    <w:rsid w:val="00585F67"/>
    <w:rsid w:val="00587C76"/>
    <w:rsid w:val="005927EE"/>
    <w:rsid w:val="005976B9"/>
    <w:rsid w:val="005A20B6"/>
    <w:rsid w:val="005A76E1"/>
    <w:rsid w:val="005B6745"/>
    <w:rsid w:val="005B7C49"/>
    <w:rsid w:val="005C40DD"/>
    <w:rsid w:val="005D1E2F"/>
    <w:rsid w:val="005D618E"/>
    <w:rsid w:val="005D72B7"/>
    <w:rsid w:val="005E1AF9"/>
    <w:rsid w:val="005E22B5"/>
    <w:rsid w:val="005E234D"/>
    <w:rsid w:val="005E2A1F"/>
    <w:rsid w:val="005E2A41"/>
    <w:rsid w:val="005E750D"/>
    <w:rsid w:val="005F088D"/>
    <w:rsid w:val="005F4245"/>
    <w:rsid w:val="005F74AE"/>
    <w:rsid w:val="00611DFA"/>
    <w:rsid w:val="00612F46"/>
    <w:rsid w:val="00613FA5"/>
    <w:rsid w:val="00614685"/>
    <w:rsid w:val="006147D7"/>
    <w:rsid w:val="006149B4"/>
    <w:rsid w:val="00616F0C"/>
    <w:rsid w:val="00620C4C"/>
    <w:rsid w:val="006334EE"/>
    <w:rsid w:val="00636056"/>
    <w:rsid w:val="006377E8"/>
    <w:rsid w:val="006416F7"/>
    <w:rsid w:val="006434B4"/>
    <w:rsid w:val="00653551"/>
    <w:rsid w:val="006539D4"/>
    <w:rsid w:val="00655954"/>
    <w:rsid w:val="0066739A"/>
    <w:rsid w:val="00670E02"/>
    <w:rsid w:val="00671990"/>
    <w:rsid w:val="006744BC"/>
    <w:rsid w:val="006747ED"/>
    <w:rsid w:val="00674F9D"/>
    <w:rsid w:val="006759AB"/>
    <w:rsid w:val="00687B30"/>
    <w:rsid w:val="00690B8E"/>
    <w:rsid w:val="0069245C"/>
    <w:rsid w:val="006976DF"/>
    <w:rsid w:val="006A1334"/>
    <w:rsid w:val="006A2675"/>
    <w:rsid w:val="006B05A1"/>
    <w:rsid w:val="006B5173"/>
    <w:rsid w:val="006B70D0"/>
    <w:rsid w:val="006D290B"/>
    <w:rsid w:val="006D7CC2"/>
    <w:rsid w:val="006E3715"/>
    <w:rsid w:val="006E50C6"/>
    <w:rsid w:val="006E5790"/>
    <w:rsid w:val="006E57D1"/>
    <w:rsid w:val="006E729C"/>
    <w:rsid w:val="006F4B70"/>
    <w:rsid w:val="00711B8C"/>
    <w:rsid w:val="007133BD"/>
    <w:rsid w:val="007142D6"/>
    <w:rsid w:val="00714F05"/>
    <w:rsid w:val="007209D7"/>
    <w:rsid w:val="007215F0"/>
    <w:rsid w:val="007220A3"/>
    <w:rsid w:val="0072306E"/>
    <w:rsid w:val="00723BAC"/>
    <w:rsid w:val="007258A4"/>
    <w:rsid w:val="00732B3B"/>
    <w:rsid w:val="00734CE4"/>
    <w:rsid w:val="00734F40"/>
    <w:rsid w:val="007357E8"/>
    <w:rsid w:val="00737F21"/>
    <w:rsid w:val="0074500C"/>
    <w:rsid w:val="00750828"/>
    <w:rsid w:val="00752585"/>
    <w:rsid w:val="00756C24"/>
    <w:rsid w:val="0075702D"/>
    <w:rsid w:val="00763828"/>
    <w:rsid w:val="00766A53"/>
    <w:rsid w:val="00767B51"/>
    <w:rsid w:val="007752C6"/>
    <w:rsid w:val="00780824"/>
    <w:rsid w:val="00784858"/>
    <w:rsid w:val="007944E4"/>
    <w:rsid w:val="007A4701"/>
    <w:rsid w:val="007A4F38"/>
    <w:rsid w:val="007A778F"/>
    <w:rsid w:val="007B01AB"/>
    <w:rsid w:val="007B1BD9"/>
    <w:rsid w:val="007B39A7"/>
    <w:rsid w:val="007C1605"/>
    <w:rsid w:val="007D53CC"/>
    <w:rsid w:val="007E51E3"/>
    <w:rsid w:val="007E6A70"/>
    <w:rsid w:val="007E7D62"/>
    <w:rsid w:val="007F170A"/>
    <w:rsid w:val="007F2A02"/>
    <w:rsid w:val="007F5AAD"/>
    <w:rsid w:val="007F7D7D"/>
    <w:rsid w:val="00802B71"/>
    <w:rsid w:val="00806F9B"/>
    <w:rsid w:val="00822255"/>
    <w:rsid w:val="00822E10"/>
    <w:rsid w:val="00831DEE"/>
    <w:rsid w:val="00832482"/>
    <w:rsid w:val="00832CEF"/>
    <w:rsid w:val="00832E00"/>
    <w:rsid w:val="00846089"/>
    <w:rsid w:val="00850E9B"/>
    <w:rsid w:val="0085233D"/>
    <w:rsid w:val="008532C1"/>
    <w:rsid w:val="0085386F"/>
    <w:rsid w:val="00854747"/>
    <w:rsid w:val="008547B1"/>
    <w:rsid w:val="00855970"/>
    <w:rsid w:val="00860432"/>
    <w:rsid w:val="00873D57"/>
    <w:rsid w:val="0087435F"/>
    <w:rsid w:val="00874DD8"/>
    <w:rsid w:val="008750E8"/>
    <w:rsid w:val="00875C2E"/>
    <w:rsid w:val="00876477"/>
    <w:rsid w:val="00880529"/>
    <w:rsid w:val="00883C38"/>
    <w:rsid w:val="00884646"/>
    <w:rsid w:val="0088488A"/>
    <w:rsid w:val="008859FA"/>
    <w:rsid w:val="00891430"/>
    <w:rsid w:val="0089764E"/>
    <w:rsid w:val="008A07B3"/>
    <w:rsid w:val="008A3B72"/>
    <w:rsid w:val="008A5DD3"/>
    <w:rsid w:val="008A6719"/>
    <w:rsid w:val="008A7728"/>
    <w:rsid w:val="008B12D9"/>
    <w:rsid w:val="008B2F9F"/>
    <w:rsid w:val="008B35BD"/>
    <w:rsid w:val="008B3812"/>
    <w:rsid w:val="008B41D4"/>
    <w:rsid w:val="008B6CEB"/>
    <w:rsid w:val="008C165D"/>
    <w:rsid w:val="008C3142"/>
    <w:rsid w:val="008C4E5B"/>
    <w:rsid w:val="008C7D4B"/>
    <w:rsid w:val="008D402D"/>
    <w:rsid w:val="008D78B4"/>
    <w:rsid w:val="008E0155"/>
    <w:rsid w:val="008E1F8D"/>
    <w:rsid w:val="008E2293"/>
    <w:rsid w:val="008E3A14"/>
    <w:rsid w:val="008E542B"/>
    <w:rsid w:val="008F08F8"/>
    <w:rsid w:val="008F19D3"/>
    <w:rsid w:val="008F25F5"/>
    <w:rsid w:val="008F3E02"/>
    <w:rsid w:val="008F4137"/>
    <w:rsid w:val="008F4339"/>
    <w:rsid w:val="008F5FC4"/>
    <w:rsid w:val="009040BF"/>
    <w:rsid w:val="00907B54"/>
    <w:rsid w:val="0091070E"/>
    <w:rsid w:val="0091356C"/>
    <w:rsid w:val="009224FC"/>
    <w:rsid w:val="0093733A"/>
    <w:rsid w:val="009379DA"/>
    <w:rsid w:val="00937CC8"/>
    <w:rsid w:val="00940370"/>
    <w:rsid w:val="00947A32"/>
    <w:rsid w:val="00950752"/>
    <w:rsid w:val="00952ADD"/>
    <w:rsid w:val="00965A10"/>
    <w:rsid w:val="00970EF0"/>
    <w:rsid w:val="00971019"/>
    <w:rsid w:val="00975F61"/>
    <w:rsid w:val="009803AF"/>
    <w:rsid w:val="00984EDA"/>
    <w:rsid w:val="0098607C"/>
    <w:rsid w:val="00987304"/>
    <w:rsid w:val="00990F85"/>
    <w:rsid w:val="009A0466"/>
    <w:rsid w:val="009A2900"/>
    <w:rsid w:val="009A5208"/>
    <w:rsid w:val="009A64A9"/>
    <w:rsid w:val="009B4088"/>
    <w:rsid w:val="009D1C8C"/>
    <w:rsid w:val="009D34C9"/>
    <w:rsid w:val="009D3AA0"/>
    <w:rsid w:val="009D4FFB"/>
    <w:rsid w:val="009E46F1"/>
    <w:rsid w:val="009E4E43"/>
    <w:rsid w:val="009F1876"/>
    <w:rsid w:val="009F5457"/>
    <w:rsid w:val="009F54FE"/>
    <w:rsid w:val="00A00C4F"/>
    <w:rsid w:val="00A01734"/>
    <w:rsid w:val="00A02E6B"/>
    <w:rsid w:val="00A04D82"/>
    <w:rsid w:val="00A05FCA"/>
    <w:rsid w:val="00A0731A"/>
    <w:rsid w:val="00A110A2"/>
    <w:rsid w:val="00A12AE9"/>
    <w:rsid w:val="00A14560"/>
    <w:rsid w:val="00A20A07"/>
    <w:rsid w:val="00A223C8"/>
    <w:rsid w:val="00A24D02"/>
    <w:rsid w:val="00A27404"/>
    <w:rsid w:val="00A31862"/>
    <w:rsid w:val="00A33570"/>
    <w:rsid w:val="00A33C29"/>
    <w:rsid w:val="00A343E1"/>
    <w:rsid w:val="00A43884"/>
    <w:rsid w:val="00A444D4"/>
    <w:rsid w:val="00A475FF"/>
    <w:rsid w:val="00A55A0D"/>
    <w:rsid w:val="00A61BA4"/>
    <w:rsid w:val="00A63245"/>
    <w:rsid w:val="00A63EA0"/>
    <w:rsid w:val="00A6775C"/>
    <w:rsid w:val="00A77DBE"/>
    <w:rsid w:val="00A8155F"/>
    <w:rsid w:val="00A85D2A"/>
    <w:rsid w:val="00A868B4"/>
    <w:rsid w:val="00A904C4"/>
    <w:rsid w:val="00A90E6D"/>
    <w:rsid w:val="00A92594"/>
    <w:rsid w:val="00A93F92"/>
    <w:rsid w:val="00A96136"/>
    <w:rsid w:val="00AA6BEA"/>
    <w:rsid w:val="00AA7398"/>
    <w:rsid w:val="00AB12C7"/>
    <w:rsid w:val="00AB504F"/>
    <w:rsid w:val="00AB554C"/>
    <w:rsid w:val="00AB6C3C"/>
    <w:rsid w:val="00AB7938"/>
    <w:rsid w:val="00AC4925"/>
    <w:rsid w:val="00AC72BE"/>
    <w:rsid w:val="00AC7DBB"/>
    <w:rsid w:val="00AD1C27"/>
    <w:rsid w:val="00AD34C6"/>
    <w:rsid w:val="00AD37A3"/>
    <w:rsid w:val="00AD380B"/>
    <w:rsid w:val="00AD4566"/>
    <w:rsid w:val="00AD5AAA"/>
    <w:rsid w:val="00AD5B03"/>
    <w:rsid w:val="00AD6B03"/>
    <w:rsid w:val="00AE0015"/>
    <w:rsid w:val="00AF293D"/>
    <w:rsid w:val="00AF4CE8"/>
    <w:rsid w:val="00B04940"/>
    <w:rsid w:val="00B05062"/>
    <w:rsid w:val="00B05776"/>
    <w:rsid w:val="00B06BAC"/>
    <w:rsid w:val="00B11EC5"/>
    <w:rsid w:val="00B13F69"/>
    <w:rsid w:val="00B20609"/>
    <w:rsid w:val="00B208AF"/>
    <w:rsid w:val="00B22934"/>
    <w:rsid w:val="00B22BB4"/>
    <w:rsid w:val="00B27BEE"/>
    <w:rsid w:val="00B30590"/>
    <w:rsid w:val="00B30E58"/>
    <w:rsid w:val="00B32D61"/>
    <w:rsid w:val="00B33704"/>
    <w:rsid w:val="00B34008"/>
    <w:rsid w:val="00B36A79"/>
    <w:rsid w:val="00B37174"/>
    <w:rsid w:val="00B42E48"/>
    <w:rsid w:val="00B53D87"/>
    <w:rsid w:val="00B540CB"/>
    <w:rsid w:val="00B648CA"/>
    <w:rsid w:val="00B701C8"/>
    <w:rsid w:val="00B75E82"/>
    <w:rsid w:val="00B842B7"/>
    <w:rsid w:val="00B945C0"/>
    <w:rsid w:val="00B95F87"/>
    <w:rsid w:val="00B961C7"/>
    <w:rsid w:val="00BA1BD7"/>
    <w:rsid w:val="00BA2C2E"/>
    <w:rsid w:val="00BA42AE"/>
    <w:rsid w:val="00BA4E20"/>
    <w:rsid w:val="00BA6ED1"/>
    <w:rsid w:val="00BA7B22"/>
    <w:rsid w:val="00BB155C"/>
    <w:rsid w:val="00BB43D3"/>
    <w:rsid w:val="00BB4459"/>
    <w:rsid w:val="00BB4F4B"/>
    <w:rsid w:val="00BB72E6"/>
    <w:rsid w:val="00BC36D8"/>
    <w:rsid w:val="00BD070A"/>
    <w:rsid w:val="00BD19A4"/>
    <w:rsid w:val="00BD3A75"/>
    <w:rsid w:val="00BD428F"/>
    <w:rsid w:val="00BD5C30"/>
    <w:rsid w:val="00BE023E"/>
    <w:rsid w:val="00BE469C"/>
    <w:rsid w:val="00BF2557"/>
    <w:rsid w:val="00BF7C79"/>
    <w:rsid w:val="00C00344"/>
    <w:rsid w:val="00C01CB8"/>
    <w:rsid w:val="00C032C3"/>
    <w:rsid w:val="00C06970"/>
    <w:rsid w:val="00C10C56"/>
    <w:rsid w:val="00C22AFF"/>
    <w:rsid w:val="00C23443"/>
    <w:rsid w:val="00C27EE2"/>
    <w:rsid w:val="00C27F96"/>
    <w:rsid w:val="00C30A68"/>
    <w:rsid w:val="00C31C0B"/>
    <w:rsid w:val="00C3387E"/>
    <w:rsid w:val="00C362D4"/>
    <w:rsid w:val="00C37B75"/>
    <w:rsid w:val="00C4540E"/>
    <w:rsid w:val="00C46831"/>
    <w:rsid w:val="00C54017"/>
    <w:rsid w:val="00C55A38"/>
    <w:rsid w:val="00C60592"/>
    <w:rsid w:val="00C620D7"/>
    <w:rsid w:val="00C65C92"/>
    <w:rsid w:val="00C7060A"/>
    <w:rsid w:val="00C74824"/>
    <w:rsid w:val="00C838F3"/>
    <w:rsid w:val="00C841DE"/>
    <w:rsid w:val="00C85099"/>
    <w:rsid w:val="00C93355"/>
    <w:rsid w:val="00C95DE5"/>
    <w:rsid w:val="00C960C4"/>
    <w:rsid w:val="00C961F8"/>
    <w:rsid w:val="00CA07F0"/>
    <w:rsid w:val="00CA4EB5"/>
    <w:rsid w:val="00CA5493"/>
    <w:rsid w:val="00CA7931"/>
    <w:rsid w:val="00CB1851"/>
    <w:rsid w:val="00CB48CD"/>
    <w:rsid w:val="00CB7637"/>
    <w:rsid w:val="00CB7AD0"/>
    <w:rsid w:val="00CC29F1"/>
    <w:rsid w:val="00CC3015"/>
    <w:rsid w:val="00CC559D"/>
    <w:rsid w:val="00CC7D1E"/>
    <w:rsid w:val="00CD0139"/>
    <w:rsid w:val="00CD01A8"/>
    <w:rsid w:val="00CD2076"/>
    <w:rsid w:val="00CD3977"/>
    <w:rsid w:val="00CE0A7B"/>
    <w:rsid w:val="00CE3745"/>
    <w:rsid w:val="00CE41D0"/>
    <w:rsid w:val="00CE6724"/>
    <w:rsid w:val="00CE72FB"/>
    <w:rsid w:val="00D005DF"/>
    <w:rsid w:val="00D0754A"/>
    <w:rsid w:val="00D10277"/>
    <w:rsid w:val="00D17BB7"/>
    <w:rsid w:val="00D25B31"/>
    <w:rsid w:val="00D325CE"/>
    <w:rsid w:val="00D362DE"/>
    <w:rsid w:val="00D4062C"/>
    <w:rsid w:val="00D41B41"/>
    <w:rsid w:val="00D41CF1"/>
    <w:rsid w:val="00D428F0"/>
    <w:rsid w:val="00D43732"/>
    <w:rsid w:val="00D44B5C"/>
    <w:rsid w:val="00D50F40"/>
    <w:rsid w:val="00D51922"/>
    <w:rsid w:val="00D5230F"/>
    <w:rsid w:val="00D52A70"/>
    <w:rsid w:val="00D5314F"/>
    <w:rsid w:val="00D54FFC"/>
    <w:rsid w:val="00D5534F"/>
    <w:rsid w:val="00D60B6A"/>
    <w:rsid w:val="00D76838"/>
    <w:rsid w:val="00D779C4"/>
    <w:rsid w:val="00D80546"/>
    <w:rsid w:val="00D82DDA"/>
    <w:rsid w:val="00D9358E"/>
    <w:rsid w:val="00D948F1"/>
    <w:rsid w:val="00DA0008"/>
    <w:rsid w:val="00DA3177"/>
    <w:rsid w:val="00DB3289"/>
    <w:rsid w:val="00DB39A2"/>
    <w:rsid w:val="00DB43BA"/>
    <w:rsid w:val="00DB4F6B"/>
    <w:rsid w:val="00DC458A"/>
    <w:rsid w:val="00DC76BA"/>
    <w:rsid w:val="00DD02ED"/>
    <w:rsid w:val="00DD7900"/>
    <w:rsid w:val="00DD7D6A"/>
    <w:rsid w:val="00DE0521"/>
    <w:rsid w:val="00DE248E"/>
    <w:rsid w:val="00DE66BE"/>
    <w:rsid w:val="00DE7162"/>
    <w:rsid w:val="00DF59CB"/>
    <w:rsid w:val="00E035A9"/>
    <w:rsid w:val="00E03B1D"/>
    <w:rsid w:val="00E10CFD"/>
    <w:rsid w:val="00E12EB8"/>
    <w:rsid w:val="00E1339B"/>
    <w:rsid w:val="00E15DE3"/>
    <w:rsid w:val="00E23A84"/>
    <w:rsid w:val="00E32E4D"/>
    <w:rsid w:val="00E33A1F"/>
    <w:rsid w:val="00E37AB7"/>
    <w:rsid w:val="00E40280"/>
    <w:rsid w:val="00E451F7"/>
    <w:rsid w:val="00E51672"/>
    <w:rsid w:val="00E5214E"/>
    <w:rsid w:val="00E54658"/>
    <w:rsid w:val="00E54C0F"/>
    <w:rsid w:val="00E54D41"/>
    <w:rsid w:val="00E553F0"/>
    <w:rsid w:val="00E55AED"/>
    <w:rsid w:val="00E578E8"/>
    <w:rsid w:val="00E6007E"/>
    <w:rsid w:val="00E6161E"/>
    <w:rsid w:val="00E72DC7"/>
    <w:rsid w:val="00E75468"/>
    <w:rsid w:val="00E81A3C"/>
    <w:rsid w:val="00E837AD"/>
    <w:rsid w:val="00E86052"/>
    <w:rsid w:val="00E90543"/>
    <w:rsid w:val="00E94B85"/>
    <w:rsid w:val="00E95C82"/>
    <w:rsid w:val="00E964F2"/>
    <w:rsid w:val="00EB1126"/>
    <w:rsid w:val="00EB28AB"/>
    <w:rsid w:val="00EB4BF5"/>
    <w:rsid w:val="00EB6025"/>
    <w:rsid w:val="00EC569C"/>
    <w:rsid w:val="00EC6335"/>
    <w:rsid w:val="00ED135A"/>
    <w:rsid w:val="00ED729B"/>
    <w:rsid w:val="00EE12AF"/>
    <w:rsid w:val="00EE1850"/>
    <w:rsid w:val="00EE7FA7"/>
    <w:rsid w:val="00EF18FD"/>
    <w:rsid w:val="00EF19C1"/>
    <w:rsid w:val="00EF1EA1"/>
    <w:rsid w:val="00EF401C"/>
    <w:rsid w:val="00EF5D10"/>
    <w:rsid w:val="00EF742F"/>
    <w:rsid w:val="00F0033A"/>
    <w:rsid w:val="00F02A7B"/>
    <w:rsid w:val="00F02ADE"/>
    <w:rsid w:val="00F05547"/>
    <w:rsid w:val="00F11F2F"/>
    <w:rsid w:val="00F122A8"/>
    <w:rsid w:val="00F1297E"/>
    <w:rsid w:val="00F146C8"/>
    <w:rsid w:val="00F22E5C"/>
    <w:rsid w:val="00F24B3D"/>
    <w:rsid w:val="00F25AC5"/>
    <w:rsid w:val="00F27CC3"/>
    <w:rsid w:val="00F336E9"/>
    <w:rsid w:val="00F35609"/>
    <w:rsid w:val="00F436A9"/>
    <w:rsid w:val="00F47C62"/>
    <w:rsid w:val="00F60607"/>
    <w:rsid w:val="00F62369"/>
    <w:rsid w:val="00F62CCE"/>
    <w:rsid w:val="00F63A76"/>
    <w:rsid w:val="00F651C6"/>
    <w:rsid w:val="00F70B1A"/>
    <w:rsid w:val="00F71248"/>
    <w:rsid w:val="00F714A0"/>
    <w:rsid w:val="00F73F90"/>
    <w:rsid w:val="00F743C8"/>
    <w:rsid w:val="00F81456"/>
    <w:rsid w:val="00F83A20"/>
    <w:rsid w:val="00F84688"/>
    <w:rsid w:val="00F865C0"/>
    <w:rsid w:val="00F90878"/>
    <w:rsid w:val="00F9142F"/>
    <w:rsid w:val="00F93C28"/>
    <w:rsid w:val="00F96B7E"/>
    <w:rsid w:val="00F97777"/>
    <w:rsid w:val="00FA1376"/>
    <w:rsid w:val="00FA3E4C"/>
    <w:rsid w:val="00FA4B57"/>
    <w:rsid w:val="00FB176F"/>
    <w:rsid w:val="00FB1C35"/>
    <w:rsid w:val="00FB3AC6"/>
    <w:rsid w:val="00FB3C42"/>
    <w:rsid w:val="00FB4CD2"/>
    <w:rsid w:val="00FB6B55"/>
    <w:rsid w:val="00FC24EC"/>
    <w:rsid w:val="00FC303F"/>
    <w:rsid w:val="00FC70F8"/>
    <w:rsid w:val="00FD2969"/>
    <w:rsid w:val="00FF150F"/>
    <w:rsid w:val="00FF69A4"/>
    <w:rsid w:val="00FF79E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2C1"/>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link w:val="ZkladntextChar"/>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link w:val="ZhlavChar"/>
    <w:uiPriority w:val="99"/>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vrendokumentu">
    <w:name w:val="Document Map"/>
    <w:basedOn w:val="Normln"/>
    <w:link w:val="RozvrendokumentuChar"/>
    <w:uiPriority w:val="99"/>
    <w:semiHidden/>
    <w:unhideWhenUsed/>
    <w:rsid w:val="005C40DD"/>
    <w:rPr>
      <w:rFonts w:ascii="Tahoma" w:hAnsi="Tahoma"/>
      <w:sz w:val="16"/>
      <w:szCs w:val="14"/>
    </w:rPr>
  </w:style>
  <w:style w:type="character" w:customStyle="1" w:styleId="RozvrendokumentuChar">
    <w:name w:val="Rozvržení dokumentu Char"/>
    <w:basedOn w:val="Standardnpsmoodstavce"/>
    <w:link w:val="Rozvr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 w:type="character" w:customStyle="1" w:styleId="ZhlavChar">
    <w:name w:val="Záhlaví Char"/>
    <w:link w:val="Zhlav"/>
    <w:uiPriority w:val="99"/>
    <w:rsid w:val="00444D63"/>
    <w:rPr>
      <w:rFonts w:ascii="Arial" w:hAnsi="Arial" w:cs="Mangal"/>
      <w:kern w:val="1"/>
      <w:sz w:val="24"/>
      <w:szCs w:val="24"/>
      <w:lang w:eastAsia="hi-IN" w:bidi="hi-IN"/>
    </w:rPr>
  </w:style>
  <w:style w:type="character" w:customStyle="1" w:styleId="ZkladntextChar">
    <w:name w:val="Základní text Char"/>
    <w:basedOn w:val="Standardnpsmoodstavce"/>
    <w:link w:val="Zkladntext"/>
    <w:rsid w:val="00285139"/>
    <w:rPr>
      <w:rFonts w:eastAsia="Lucida Sans Unicode" w:cs="Mangal"/>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2C1"/>
    <w:pPr>
      <w:widowControl w:val="0"/>
      <w:suppressAutoHyphens/>
    </w:pPr>
    <w:rPr>
      <w:rFonts w:eastAsia="Lucida Sans Unicode" w:cs="Mangal"/>
      <w:kern w:val="1"/>
      <w:sz w:val="24"/>
      <w:szCs w:val="24"/>
      <w:lang w:eastAsia="hi-IN" w:bidi="hi-IN"/>
    </w:rPr>
  </w:style>
  <w:style w:type="paragraph" w:styleId="Nadpis1">
    <w:name w:val="heading 1"/>
    <w:basedOn w:val="Normln"/>
    <w:next w:val="Zkladntext"/>
    <w:qFormat/>
    <w:rsid w:val="008532C1"/>
    <w:pPr>
      <w:keepNext/>
      <w:tabs>
        <w:tab w:val="left" w:pos="0"/>
      </w:tabs>
      <w:spacing w:before="240" w:after="60"/>
      <w:outlineLvl w:val="0"/>
    </w:pPr>
    <w:rPr>
      <w:rFonts w:ascii="Arial Black" w:hAnsi="Arial Black"/>
      <w:bCs/>
      <w:lang w:val="en-US"/>
    </w:rPr>
  </w:style>
  <w:style w:type="paragraph" w:styleId="Nadpis2">
    <w:name w:val="heading 2"/>
    <w:basedOn w:val="Normln"/>
    <w:next w:val="Zkladntext"/>
    <w:qFormat/>
    <w:rsid w:val="008532C1"/>
    <w:pPr>
      <w:keepNext/>
      <w:tabs>
        <w:tab w:val="num" w:pos="576"/>
      </w:tabs>
      <w:spacing w:before="240" w:after="60"/>
      <w:ind w:left="576" w:hanging="576"/>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rsid w:val="008532C1"/>
  </w:style>
  <w:style w:type="character" w:customStyle="1" w:styleId="Nadpis2Char">
    <w:name w:val="Nadpis 2 Char"/>
    <w:rsid w:val="008532C1"/>
    <w:rPr>
      <w:rFonts w:ascii="Cambria" w:eastAsia="Times New Roman" w:hAnsi="Cambria" w:cs="Times New Roman"/>
      <w:b/>
      <w:bCs/>
      <w:i/>
      <w:iCs/>
      <w:sz w:val="28"/>
      <w:szCs w:val="28"/>
    </w:rPr>
  </w:style>
  <w:style w:type="character" w:customStyle="1" w:styleId="Zkladntextodsazen2Char">
    <w:name w:val="Základní text odsazený 2 Char"/>
    <w:rsid w:val="008532C1"/>
    <w:rPr>
      <w:rFonts w:eastAsia="Lucida Sans Unicode"/>
      <w:sz w:val="24"/>
      <w:szCs w:val="24"/>
    </w:rPr>
  </w:style>
  <w:style w:type="character" w:customStyle="1" w:styleId="TextbublinyChar">
    <w:name w:val="Text bubliny Char"/>
    <w:rsid w:val="008532C1"/>
    <w:rPr>
      <w:rFonts w:ascii="Tahoma" w:eastAsia="Lucida Sans Unicode" w:hAnsi="Tahoma" w:cs="Tahoma"/>
      <w:sz w:val="16"/>
      <w:szCs w:val="16"/>
    </w:rPr>
  </w:style>
  <w:style w:type="character" w:styleId="Siln">
    <w:name w:val="Strong"/>
    <w:qFormat/>
    <w:rsid w:val="008532C1"/>
    <w:rPr>
      <w:b/>
      <w:bCs/>
    </w:rPr>
  </w:style>
  <w:style w:type="character" w:customStyle="1" w:styleId="apple-style-span">
    <w:name w:val="apple-style-span"/>
    <w:basedOn w:val="Standardnpsmoodstavce1"/>
    <w:rsid w:val="008532C1"/>
  </w:style>
  <w:style w:type="character" w:customStyle="1" w:styleId="ListLabel1">
    <w:name w:val="ListLabel 1"/>
    <w:rsid w:val="008532C1"/>
    <w:rPr>
      <w:rFonts w:eastAsia="Lucida Sans Unicode" w:cs="Times New Roman"/>
    </w:rPr>
  </w:style>
  <w:style w:type="character" w:customStyle="1" w:styleId="ListLabel2">
    <w:name w:val="ListLabel 2"/>
    <w:rsid w:val="008532C1"/>
    <w:rPr>
      <w:rFonts w:cs="Courier New"/>
    </w:rPr>
  </w:style>
  <w:style w:type="paragraph" w:customStyle="1" w:styleId="Nadpis">
    <w:name w:val="Nadpis"/>
    <w:basedOn w:val="Normln"/>
    <w:next w:val="Zkladntext"/>
    <w:rsid w:val="008532C1"/>
    <w:pPr>
      <w:keepNext/>
      <w:spacing w:before="240" w:after="120"/>
    </w:pPr>
    <w:rPr>
      <w:rFonts w:ascii="Arial" w:hAnsi="Arial" w:cs="Tahoma"/>
      <w:sz w:val="28"/>
      <w:szCs w:val="28"/>
    </w:rPr>
  </w:style>
  <w:style w:type="paragraph" w:styleId="Zkladntext">
    <w:name w:val="Body Text"/>
    <w:basedOn w:val="Normln"/>
    <w:rsid w:val="008532C1"/>
    <w:pPr>
      <w:spacing w:after="120"/>
    </w:pPr>
  </w:style>
  <w:style w:type="paragraph" w:styleId="Seznam">
    <w:name w:val="List"/>
    <w:basedOn w:val="Zkladntext"/>
    <w:rsid w:val="008532C1"/>
    <w:rPr>
      <w:rFonts w:cs="Tahoma"/>
    </w:rPr>
  </w:style>
  <w:style w:type="paragraph" w:customStyle="1" w:styleId="Popisek">
    <w:name w:val="Popisek"/>
    <w:basedOn w:val="Normln"/>
    <w:rsid w:val="008532C1"/>
    <w:pPr>
      <w:suppressLineNumbers/>
      <w:spacing w:before="120" w:after="120"/>
    </w:pPr>
    <w:rPr>
      <w:rFonts w:cs="Tahoma"/>
      <w:i/>
      <w:iCs/>
    </w:rPr>
  </w:style>
  <w:style w:type="paragraph" w:customStyle="1" w:styleId="Rejstk">
    <w:name w:val="Rejstřík"/>
    <w:basedOn w:val="Normln"/>
    <w:rsid w:val="008532C1"/>
    <w:pPr>
      <w:suppressLineNumbers/>
    </w:pPr>
    <w:rPr>
      <w:rFonts w:cs="Tahoma"/>
    </w:rPr>
  </w:style>
  <w:style w:type="paragraph" w:customStyle="1" w:styleId="Uvod">
    <w:name w:val="Uvod"/>
    <w:basedOn w:val="Nadpis1"/>
    <w:rsid w:val="008532C1"/>
    <w:pPr>
      <w:tabs>
        <w:tab w:val="clear" w:pos="0"/>
      </w:tabs>
      <w:spacing w:before="120" w:line="240" w:lineRule="atLeast"/>
    </w:pPr>
  </w:style>
  <w:style w:type="paragraph" w:customStyle="1" w:styleId="Normln1">
    <w:name w:val="Normální1"/>
    <w:basedOn w:val="Normln"/>
    <w:rsid w:val="008532C1"/>
    <w:rPr>
      <w:color w:val="000000"/>
    </w:rPr>
  </w:style>
  <w:style w:type="paragraph" w:styleId="Zhlav">
    <w:name w:val="header"/>
    <w:basedOn w:val="Normln"/>
    <w:rsid w:val="008532C1"/>
    <w:pPr>
      <w:widowControl/>
      <w:suppressLineNumbers/>
      <w:tabs>
        <w:tab w:val="center" w:pos="4536"/>
        <w:tab w:val="right" w:pos="9072"/>
      </w:tabs>
      <w:suppressAutoHyphens w:val="0"/>
    </w:pPr>
    <w:rPr>
      <w:rFonts w:ascii="Arial" w:eastAsia="Times New Roman" w:hAnsi="Arial"/>
    </w:rPr>
  </w:style>
  <w:style w:type="paragraph" w:styleId="Zpat">
    <w:name w:val="footer"/>
    <w:basedOn w:val="Normln"/>
    <w:rsid w:val="008532C1"/>
    <w:pPr>
      <w:widowControl/>
      <w:suppressLineNumbers/>
      <w:tabs>
        <w:tab w:val="center" w:pos="4536"/>
        <w:tab w:val="right" w:pos="9072"/>
      </w:tabs>
      <w:suppressAutoHyphens w:val="0"/>
    </w:pPr>
    <w:rPr>
      <w:rFonts w:ascii="Arial" w:eastAsia="Times New Roman" w:hAnsi="Arial"/>
    </w:rPr>
  </w:style>
  <w:style w:type="paragraph" w:customStyle="1" w:styleId="Zkladntext21">
    <w:name w:val="Základní text 21"/>
    <w:basedOn w:val="Normln"/>
    <w:rsid w:val="008532C1"/>
    <w:rPr>
      <w:rFonts w:ascii="Arial" w:hAnsi="Arial" w:cs="Arial"/>
      <w:b/>
      <w:bCs/>
      <w:color w:val="FF0000"/>
    </w:rPr>
  </w:style>
  <w:style w:type="paragraph" w:customStyle="1" w:styleId="Zkladntextodsazen21">
    <w:name w:val="Základní text odsazený 21"/>
    <w:basedOn w:val="Normln"/>
    <w:rsid w:val="008532C1"/>
    <w:pPr>
      <w:spacing w:after="120" w:line="480" w:lineRule="auto"/>
      <w:ind w:left="283"/>
    </w:pPr>
  </w:style>
  <w:style w:type="paragraph" w:customStyle="1" w:styleId="Odstavecseseznamem1">
    <w:name w:val="Odstavec se seznamem1"/>
    <w:basedOn w:val="Normln"/>
    <w:rsid w:val="008532C1"/>
    <w:pPr>
      <w:ind w:left="720"/>
    </w:pPr>
  </w:style>
  <w:style w:type="paragraph" w:customStyle="1" w:styleId="Textbubliny1">
    <w:name w:val="Text bubliny1"/>
    <w:basedOn w:val="Normln"/>
    <w:rsid w:val="008532C1"/>
    <w:rPr>
      <w:rFonts w:ascii="Tahoma" w:hAnsi="Tahoma" w:cs="Tahoma"/>
      <w:sz w:val="16"/>
      <w:szCs w:val="16"/>
    </w:rPr>
  </w:style>
  <w:style w:type="paragraph" w:styleId="Zkladntextodsazen2">
    <w:name w:val="Body Text Indent 2"/>
    <w:basedOn w:val="Normln"/>
    <w:link w:val="Zkladntextodsazen2Char1"/>
    <w:uiPriority w:val="99"/>
    <w:semiHidden/>
    <w:unhideWhenUsed/>
    <w:rsid w:val="001241ED"/>
    <w:pPr>
      <w:spacing w:after="120" w:line="480" w:lineRule="auto"/>
      <w:ind w:left="283"/>
    </w:pPr>
    <w:rPr>
      <w:szCs w:val="21"/>
    </w:rPr>
  </w:style>
  <w:style w:type="character" w:customStyle="1" w:styleId="Zkladntextodsazen2Char1">
    <w:name w:val="Základní text odsazený 2 Char1"/>
    <w:link w:val="Zkladntextodsazen2"/>
    <w:uiPriority w:val="99"/>
    <w:semiHidden/>
    <w:rsid w:val="001241ED"/>
    <w:rPr>
      <w:rFonts w:eastAsia="Lucida Sans Unicode" w:cs="Mangal"/>
      <w:kern w:val="1"/>
      <w:sz w:val="24"/>
      <w:szCs w:val="21"/>
      <w:lang w:eastAsia="hi-IN" w:bidi="hi-IN"/>
    </w:rPr>
  </w:style>
  <w:style w:type="character" w:styleId="Odkaznakoment">
    <w:name w:val="annotation reference"/>
    <w:basedOn w:val="Standardnpsmoodstavce"/>
    <w:semiHidden/>
    <w:unhideWhenUsed/>
    <w:rsid w:val="009D4FFB"/>
    <w:rPr>
      <w:sz w:val="16"/>
      <w:szCs w:val="16"/>
    </w:rPr>
  </w:style>
  <w:style w:type="paragraph" w:styleId="Textkomente">
    <w:name w:val="annotation text"/>
    <w:basedOn w:val="Normln"/>
    <w:link w:val="TextkomenteChar"/>
    <w:semiHidden/>
    <w:unhideWhenUsed/>
    <w:rsid w:val="009D4FFB"/>
    <w:rPr>
      <w:sz w:val="20"/>
      <w:szCs w:val="18"/>
    </w:rPr>
  </w:style>
  <w:style w:type="character" w:customStyle="1" w:styleId="TextkomenteChar">
    <w:name w:val="Text komentáře Char"/>
    <w:basedOn w:val="Standardnpsmoodstavce"/>
    <w:link w:val="Textkomente"/>
    <w:semiHidden/>
    <w:rsid w:val="009D4FFB"/>
    <w:rPr>
      <w:rFonts w:eastAsia="Lucida Sans Unicode" w:cs="Mangal"/>
      <w:kern w:val="1"/>
      <w:szCs w:val="18"/>
      <w:lang w:eastAsia="hi-IN" w:bidi="hi-IN"/>
    </w:rPr>
  </w:style>
  <w:style w:type="paragraph" w:styleId="Pedmtkomente">
    <w:name w:val="annotation subject"/>
    <w:basedOn w:val="Textkomente"/>
    <w:next w:val="Textkomente"/>
    <w:link w:val="PedmtkomenteChar"/>
    <w:uiPriority w:val="99"/>
    <w:semiHidden/>
    <w:unhideWhenUsed/>
    <w:rsid w:val="009D4FFB"/>
    <w:rPr>
      <w:b/>
      <w:bCs/>
    </w:rPr>
  </w:style>
  <w:style w:type="character" w:customStyle="1" w:styleId="PedmtkomenteChar">
    <w:name w:val="Předmět komentáře Char"/>
    <w:basedOn w:val="TextkomenteChar"/>
    <w:link w:val="Pedmtkomente"/>
    <w:uiPriority w:val="99"/>
    <w:semiHidden/>
    <w:rsid w:val="009D4FFB"/>
    <w:rPr>
      <w:rFonts w:eastAsia="Lucida Sans Unicode" w:cs="Mangal"/>
      <w:b/>
      <w:bCs/>
      <w:kern w:val="1"/>
      <w:szCs w:val="18"/>
      <w:lang w:eastAsia="hi-IN" w:bidi="hi-IN"/>
    </w:rPr>
  </w:style>
  <w:style w:type="paragraph" w:styleId="Textbubliny">
    <w:name w:val="Balloon Text"/>
    <w:basedOn w:val="Normln"/>
    <w:link w:val="TextbublinyChar1"/>
    <w:uiPriority w:val="99"/>
    <w:semiHidden/>
    <w:unhideWhenUsed/>
    <w:rsid w:val="009D4FFB"/>
    <w:rPr>
      <w:rFonts w:ascii="Tahoma" w:hAnsi="Tahoma"/>
      <w:sz w:val="16"/>
      <w:szCs w:val="14"/>
    </w:rPr>
  </w:style>
  <w:style w:type="character" w:customStyle="1" w:styleId="TextbublinyChar1">
    <w:name w:val="Text bubliny Char1"/>
    <w:basedOn w:val="Standardnpsmoodstavce"/>
    <w:link w:val="Textbubliny"/>
    <w:uiPriority w:val="99"/>
    <w:semiHidden/>
    <w:rsid w:val="009D4FFB"/>
    <w:rPr>
      <w:rFonts w:ascii="Tahoma" w:eastAsia="Lucida Sans Unicode" w:hAnsi="Tahoma" w:cs="Mangal"/>
      <w:kern w:val="1"/>
      <w:sz w:val="16"/>
      <w:szCs w:val="14"/>
      <w:lang w:eastAsia="hi-IN" w:bidi="hi-IN"/>
    </w:rPr>
  </w:style>
  <w:style w:type="paragraph" w:customStyle="1" w:styleId="nazevstavby">
    <w:name w:val="nazev stavby"/>
    <w:basedOn w:val="Normln"/>
    <w:link w:val="nazevstavbyChar"/>
    <w:autoRedefine/>
    <w:qFormat/>
    <w:rsid w:val="00FB3AC6"/>
    <w:pPr>
      <w:widowControl/>
      <w:suppressAutoHyphens w:val="0"/>
      <w:contextualSpacing/>
      <w:jc w:val="center"/>
    </w:pPr>
    <w:rPr>
      <w:rFonts w:ascii="Arial Narrow" w:eastAsia="Calibri" w:hAnsi="Arial Narrow" w:cs="Times New Roman"/>
      <w:kern w:val="0"/>
      <w:sz w:val="32"/>
      <w:szCs w:val="32"/>
      <w:lang w:eastAsia="cs-CZ" w:bidi="ar-SA"/>
    </w:rPr>
  </w:style>
  <w:style w:type="character" w:customStyle="1" w:styleId="nazevstavbyChar">
    <w:name w:val="nazev stavby Char"/>
    <w:basedOn w:val="Standardnpsmoodstavce"/>
    <w:link w:val="nazevstavby"/>
    <w:rsid w:val="00FB3AC6"/>
    <w:rPr>
      <w:rFonts w:ascii="Arial Narrow" w:eastAsia="Calibri" w:hAnsi="Arial Narrow"/>
      <w:sz w:val="32"/>
      <w:szCs w:val="32"/>
    </w:rPr>
  </w:style>
  <w:style w:type="paragraph" w:styleId="Normlnweb">
    <w:name w:val="Normal (Web)"/>
    <w:basedOn w:val="Normln"/>
    <w:uiPriority w:val="99"/>
    <w:semiHidden/>
    <w:unhideWhenUsed/>
    <w:rsid w:val="00EF5D10"/>
    <w:pPr>
      <w:widowControl/>
      <w:suppressAutoHyphens w:val="0"/>
      <w:spacing w:before="100" w:beforeAutospacing="1" w:after="119"/>
    </w:pPr>
    <w:rPr>
      <w:rFonts w:eastAsia="Times New Roman" w:cs="Times New Roman"/>
      <w:kern w:val="0"/>
      <w:lang w:eastAsia="cs-CZ" w:bidi="ar-SA"/>
    </w:rPr>
  </w:style>
  <w:style w:type="character" w:customStyle="1" w:styleId="apple-converted-space">
    <w:name w:val="apple-converted-space"/>
    <w:basedOn w:val="Standardnpsmoodstavce"/>
    <w:rsid w:val="00EE1850"/>
  </w:style>
  <w:style w:type="paragraph" w:styleId="Odstavecseseznamem">
    <w:name w:val="List Paragraph"/>
    <w:basedOn w:val="Normln"/>
    <w:uiPriority w:val="34"/>
    <w:qFormat/>
    <w:rsid w:val="004D7783"/>
    <w:pPr>
      <w:ind w:left="720"/>
      <w:contextualSpacing/>
    </w:pPr>
    <w:rPr>
      <w:szCs w:val="21"/>
    </w:rPr>
  </w:style>
  <w:style w:type="character" w:styleId="slostrnky">
    <w:name w:val="page number"/>
    <w:basedOn w:val="Standardnpsmoodstavce"/>
    <w:rsid w:val="005C40DD"/>
  </w:style>
  <w:style w:type="paragraph" w:styleId="Rozloendokumentu">
    <w:name w:val="Document Map"/>
    <w:basedOn w:val="Normln"/>
    <w:link w:val="RozloendokumentuChar"/>
    <w:uiPriority w:val="99"/>
    <w:semiHidden/>
    <w:unhideWhenUsed/>
    <w:rsid w:val="005C40DD"/>
    <w:rPr>
      <w:rFonts w:ascii="Tahoma" w:hAnsi="Tahoma"/>
      <w:sz w:val="16"/>
      <w:szCs w:val="14"/>
    </w:rPr>
  </w:style>
  <w:style w:type="character" w:customStyle="1" w:styleId="RozloendokumentuChar">
    <w:name w:val="Rozložení dokumentu Char"/>
    <w:basedOn w:val="Standardnpsmoodstavce"/>
    <w:link w:val="Rozloendokumentu"/>
    <w:uiPriority w:val="99"/>
    <w:semiHidden/>
    <w:rsid w:val="005C40DD"/>
    <w:rPr>
      <w:rFonts w:ascii="Tahoma" w:eastAsia="Lucida Sans Unicode" w:hAnsi="Tahoma" w:cs="Mangal"/>
      <w:kern w:val="1"/>
      <w:sz w:val="16"/>
      <w:szCs w:val="14"/>
      <w:lang w:eastAsia="hi-IN" w:bidi="hi-IN"/>
    </w:rPr>
  </w:style>
  <w:style w:type="character" w:styleId="Hypertextovodkaz">
    <w:name w:val="Hyperlink"/>
    <w:rsid w:val="005E1AF9"/>
    <w:rPr>
      <w:color w:val="0000FF"/>
      <w:u w:val="single"/>
    </w:rPr>
  </w:style>
  <w:style w:type="table" w:styleId="Mkatabulky">
    <w:name w:val="Table Grid"/>
    <w:basedOn w:val="Normlntabulka"/>
    <w:uiPriority w:val="59"/>
    <w:rsid w:val="00F62C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Normln"/>
    <w:next w:val="Normln"/>
    <w:uiPriority w:val="99"/>
    <w:rsid w:val="00A63245"/>
    <w:pPr>
      <w:widowControl/>
      <w:suppressAutoHyphens w:val="0"/>
      <w:autoSpaceDE w:val="0"/>
      <w:autoSpaceDN w:val="0"/>
      <w:adjustRightInd w:val="0"/>
      <w:spacing w:line="161" w:lineRule="atLeast"/>
    </w:pPr>
    <w:rPr>
      <w:rFonts w:ascii="Calibri" w:eastAsia="Times New Roman" w:hAnsi="Calibri" w:cs="Calibri"/>
      <w:kern w:val="0"/>
      <w:lang w:eastAsia="cs-CZ" w:bidi="ar-SA"/>
    </w:rPr>
  </w:style>
  <w:style w:type="paragraph" w:customStyle="1" w:styleId="Odstavecseseznamem2">
    <w:name w:val="Odstavec se seznamem2"/>
    <w:basedOn w:val="Normln"/>
    <w:rsid w:val="00E578E8"/>
    <w:pPr>
      <w:ind w:left="720"/>
    </w:pPr>
  </w:style>
  <w:style w:type="paragraph" w:customStyle="1" w:styleId="Default">
    <w:name w:val="Default"/>
    <w:rsid w:val="00F83A20"/>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41436202">
      <w:bodyDiv w:val="1"/>
      <w:marLeft w:val="0"/>
      <w:marRight w:val="0"/>
      <w:marTop w:val="0"/>
      <w:marBottom w:val="0"/>
      <w:divBdr>
        <w:top w:val="none" w:sz="0" w:space="0" w:color="auto"/>
        <w:left w:val="none" w:sz="0" w:space="0" w:color="auto"/>
        <w:bottom w:val="none" w:sz="0" w:space="0" w:color="auto"/>
        <w:right w:val="none" w:sz="0" w:space="0" w:color="auto"/>
      </w:divBdr>
    </w:div>
    <w:div w:id="311644231">
      <w:bodyDiv w:val="1"/>
      <w:marLeft w:val="0"/>
      <w:marRight w:val="0"/>
      <w:marTop w:val="0"/>
      <w:marBottom w:val="0"/>
      <w:divBdr>
        <w:top w:val="none" w:sz="0" w:space="0" w:color="auto"/>
        <w:left w:val="none" w:sz="0" w:space="0" w:color="auto"/>
        <w:bottom w:val="none" w:sz="0" w:space="0" w:color="auto"/>
        <w:right w:val="none" w:sz="0" w:space="0" w:color="auto"/>
      </w:divBdr>
    </w:div>
    <w:div w:id="330186249">
      <w:bodyDiv w:val="1"/>
      <w:marLeft w:val="0"/>
      <w:marRight w:val="0"/>
      <w:marTop w:val="0"/>
      <w:marBottom w:val="0"/>
      <w:divBdr>
        <w:top w:val="none" w:sz="0" w:space="0" w:color="auto"/>
        <w:left w:val="none" w:sz="0" w:space="0" w:color="auto"/>
        <w:bottom w:val="none" w:sz="0" w:space="0" w:color="auto"/>
        <w:right w:val="none" w:sz="0" w:space="0" w:color="auto"/>
      </w:divBdr>
    </w:div>
    <w:div w:id="473835952">
      <w:bodyDiv w:val="1"/>
      <w:marLeft w:val="0"/>
      <w:marRight w:val="0"/>
      <w:marTop w:val="0"/>
      <w:marBottom w:val="0"/>
      <w:divBdr>
        <w:top w:val="none" w:sz="0" w:space="0" w:color="auto"/>
        <w:left w:val="none" w:sz="0" w:space="0" w:color="auto"/>
        <w:bottom w:val="none" w:sz="0" w:space="0" w:color="auto"/>
        <w:right w:val="none" w:sz="0" w:space="0" w:color="auto"/>
      </w:divBdr>
    </w:div>
    <w:div w:id="523058471">
      <w:bodyDiv w:val="1"/>
      <w:marLeft w:val="0"/>
      <w:marRight w:val="0"/>
      <w:marTop w:val="0"/>
      <w:marBottom w:val="0"/>
      <w:divBdr>
        <w:top w:val="none" w:sz="0" w:space="0" w:color="auto"/>
        <w:left w:val="none" w:sz="0" w:space="0" w:color="auto"/>
        <w:bottom w:val="none" w:sz="0" w:space="0" w:color="auto"/>
        <w:right w:val="none" w:sz="0" w:space="0" w:color="auto"/>
      </w:divBdr>
    </w:div>
    <w:div w:id="598372662">
      <w:bodyDiv w:val="1"/>
      <w:marLeft w:val="0"/>
      <w:marRight w:val="0"/>
      <w:marTop w:val="0"/>
      <w:marBottom w:val="0"/>
      <w:divBdr>
        <w:top w:val="none" w:sz="0" w:space="0" w:color="auto"/>
        <w:left w:val="none" w:sz="0" w:space="0" w:color="auto"/>
        <w:bottom w:val="none" w:sz="0" w:space="0" w:color="auto"/>
        <w:right w:val="none" w:sz="0" w:space="0" w:color="auto"/>
      </w:divBdr>
    </w:div>
    <w:div w:id="726343312">
      <w:bodyDiv w:val="1"/>
      <w:marLeft w:val="0"/>
      <w:marRight w:val="0"/>
      <w:marTop w:val="0"/>
      <w:marBottom w:val="0"/>
      <w:divBdr>
        <w:top w:val="none" w:sz="0" w:space="0" w:color="auto"/>
        <w:left w:val="none" w:sz="0" w:space="0" w:color="auto"/>
        <w:bottom w:val="none" w:sz="0" w:space="0" w:color="auto"/>
        <w:right w:val="none" w:sz="0" w:space="0" w:color="auto"/>
      </w:divBdr>
    </w:div>
    <w:div w:id="826090995">
      <w:bodyDiv w:val="1"/>
      <w:marLeft w:val="0"/>
      <w:marRight w:val="0"/>
      <w:marTop w:val="0"/>
      <w:marBottom w:val="0"/>
      <w:divBdr>
        <w:top w:val="none" w:sz="0" w:space="0" w:color="auto"/>
        <w:left w:val="none" w:sz="0" w:space="0" w:color="auto"/>
        <w:bottom w:val="none" w:sz="0" w:space="0" w:color="auto"/>
        <w:right w:val="none" w:sz="0" w:space="0" w:color="auto"/>
      </w:divBdr>
    </w:div>
    <w:div w:id="1017851463">
      <w:bodyDiv w:val="1"/>
      <w:marLeft w:val="0"/>
      <w:marRight w:val="0"/>
      <w:marTop w:val="0"/>
      <w:marBottom w:val="0"/>
      <w:divBdr>
        <w:top w:val="none" w:sz="0" w:space="0" w:color="auto"/>
        <w:left w:val="none" w:sz="0" w:space="0" w:color="auto"/>
        <w:bottom w:val="none" w:sz="0" w:space="0" w:color="auto"/>
        <w:right w:val="none" w:sz="0" w:space="0" w:color="auto"/>
      </w:divBdr>
    </w:div>
    <w:div w:id="1124615755">
      <w:bodyDiv w:val="1"/>
      <w:marLeft w:val="0"/>
      <w:marRight w:val="0"/>
      <w:marTop w:val="0"/>
      <w:marBottom w:val="0"/>
      <w:divBdr>
        <w:top w:val="none" w:sz="0" w:space="0" w:color="auto"/>
        <w:left w:val="none" w:sz="0" w:space="0" w:color="auto"/>
        <w:bottom w:val="none" w:sz="0" w:space="0" w:color="auto"/>
        <w:right w:val="none" w:sz="0" w:space="0" w:color="auto"/>
      </w:divBdr>
    </w:div>
    <w:div w:id="1194466755">
      <w:bodyDiv w:val="1"/>
      <w:marLeft w:val="0"/>
      <w:marRight w:val="0"/>
      <w:marTop w:val="0"/>
      <w:marBottom w:val="0"/>
      <w:divBdr>
        <w:top w:val="none" w:sz="0" w:space="0" w:color="auto"/>
        <w:left w:val="none" w:sz="0" w:space="0" w:color="auto"/>
        <w:bottom w:val="none" w:sz="0" w:space="0" w:color="auto"/>
        <w:right w:val="none" w:sz="0" w:space="0" w:color="auto"/>
      </w:divBdr>
    </w:div>
    <w:div w:id="1331446387">
      <w:bodyDiv w:val="1"/>
      <w:marLeft w:val="0"/>
      <w:marRight w:val="0"/>
      <w:marTop w:val="0"/>
      <w:marBottom w:val="0"/>
      <w:divBdr>
        <w:top w:val="none" w:sz="0" w:space="0" w:color="auto"/>
        <w:left w:val="none" w:sz="0" w:space="0" w:color="auto"/>
        <w:bottom w:val="none" w:sz="0" w:space="0" w:color="auto"/>
        <w:right w:val="none" w:sz="0" w:space="0" w:color="auto"/>
      </w:divBdr>
    </w:div>
    <w:div w:id="1436436050">
      <w:bodyDiv w:val="1"/>
      <w:marLeft w:val="0"/>
      <w:marRight w:val="0"/>
      <w:marTop w:val="0"/>
      <w:marBottom w:val="0"/>
      <w:divBdr>
        <w:top w:val="none" w:sz="0" w:space="0" w:color="auto"/>
        <w:left w:val="none" w:sz="0" w:space="0" w:color="auto"/>
        <w:bottom w:val="none" w:sz="0" w:space="0" w:color="auto"/>
        <w:right w:val="none" w:sz="0" w:space="0" w:color="auto"/>
      </w:divBdr>
    </w:div>
    <w:div w:id="1471824979">
      <w:bodyDiv w:val="1"/>
      <w:marLeft w:val="0"/>
      <w:marRight w:val="0"/>
      <w:marTop w:val="0"/>
      <w:marBottom w:val="0"/>
      <w:divBdr>
        <w:top w:val="none" w:sz="0" w:space="0" w:color="auto"/>
        <w:left w:val="none" w:sz="0" w:space="0" w:color="auto"/>
        <w:bottom w:val="none" w:sz="0" w:space="0" w:color="auto"/>
        <w:right w:val="none" w:sz="0" w:space="0" w:color="auto"/>
      </w:divBdr>
    </w:div>
    <w:div w:id="1655647652">
      <w:bodyDiv w:val="1"/>
      <w:marLeft w:val="0"/>
      <w:marRight w:val="0"/>
      <w:marTop w:val="0"/>
      <w:marBottom w:val="0"/>
      <w:divBdr>
        <w:top w:val="none" w:sz="0" w:space="0" w:color="auto"/>
        <w:left w:val="none" w:sz="0" w:space="0" w:color="auto"/>
        <w:bottom w:val="none" w:sz="0" w:space="0" w:color="auto"/>
        <w:right w:val="none" w:sz="0" w:space="0" w:color="auto"/>
      </w:divBdr>
    </w:div>
    <w:div w:id="1739203534">
      <w:bodyDiv w:val="1"/>
      <w:marLeft w:val="0"/>
      <w:marRight w:val="0"/>
      <w:marTop w:val="0"/>
      <w:marBottom w:val="0"/>
      <w:divBdr>
        <w:top w:val="none" w:sz="0" w:space="0" w:color="auto"/>
        <w:left w:val="none" w:sz="0" w:space="0" w:color="auto"/>
        <w:bottom w:val="none" w:sz="0" w:space="0" w:color="auto"/>
        <w:right w:val="none" w:sz="0" w:space="0" w:color="auto"/>
      </w:divBdr>
    </w:div>
    <w:div w:id="1888956247">
      <w:bodyDiv w:val="1"/>
      <w:marLeft w:val="0"/>
      <w:marRight w:val="0"/>
      <w:marTop w:val="0"/>
      <w:marBottom w:val="0"/>
      <w:divBdr>
        <w:top w:val="none" w:sz="0" w:space="0" w:color="auto"/>
        <w:left w:val="none" w:sz="0" w:space="0" w:color="auto"/>
        <w:bottom w:val="none" w:sz="0" w:space="0" w:color="auto"/>
        <w:right w:val="none" w:sz="0" w:space="0" w:color="auto"/>
      </w:divBdr>
    </w:div>
    <w:div w:id="1940287673">
      <w:bodyDiv w:val="1"/>
      <w:marLeft w:val="0"/>
      <w:marRight w:val="0"/>
      <w:marTop w:val="0"/>
      <w:marBottom w:val="0"/>
      <w:divBdr>
        <w:top w:val="none" w:sz="0" w:space="0" w:color="auto"/>
        <w:left w:val="none" w:sz="0" w:space="0" w:color="auto"/>
        <w:bottom w:val="none" w:sz="0" w:space="0" w:color="auto"/>
        <w:right w:val="none" w:sz="0" w:space="0" w:color="auto"/>
      </w:divBdr>
    </w:div>
    <w:div w:id="2004313672">
      <w:bodyDiv w:val="1"/>
      <w:marLeft w:val="0"/>
      <w:marRight w:val="0"/>
      <w:marTop w:val="0"/>
      <w:marBottom w:val="0"/>
      <w:divBdr>
        <w:top w:val="none" w:sz="0" w:space="0" w:color="auto"/>
        <w:left w:val="none" w:sz="0" w:space="0" w:color="auto"/>
        <w:bottom w:val="none" w:sz="0" w:space="0" w:color="auto"/>
        <w:right w:val="none" w:sz="0" w:space="0" w:color="auto"/>
      </w:divBdr>
    </w:div>
    <w:div w:id="210877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925DE-0451-44FD-A022-75AA9C244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4216</TotalTime>
  <Pages>14</Pages>
  <Words>3496</Words>
  <Characters>20627</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Akce:</vt:lpstr>
    </vt:vector>
  </TitlesOfParts>
  <Company>.</Company>
  <LinksUpToDate>false</LinksUpToDate>
  <CharactersWithSpaces>24075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creator>Petr</dc:creator>
  <cp:lastModifiedBy>Petr</cp:lastModifiedBy>
  <cp:revision>185</cp:revision>
  <cp:lastPrinted>2013-09-18T15:00:00Z</cp:lastPrinted>
  <dcterms:created xsi:type="dcterms:W3CDTF">2017-09-05T05:34:00Z</dcterms:created>
  <dcterms:modified xsi:type="dcterms:W3CDTF">2018-04-15T08:01:00Z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Igor Balák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